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752032F0" w:rsidR="00733A11" w:rsidRPr="005F071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5F071E">
        <w:rPr>
          <w:rFonts w:asciiTheme="minorHAnsi" w:hAnsiTheme="minorHAnsi" w:cstheme="minorHAnsi"/>
          <w:b/>
          <w:bCs/>
        </w:rPr>
        <w:t xml:space="preserve">Nº </w:t>
      </w:r>
      <w:r w:rsidR="00A87CE2" w:rsidRPr="005F071E">
        <w:rPr>
          <w:rFonts w:asciiTheme="minorHAnsi" w:hAnsiTheme="minorHAnsi" w:cstheme="minorHAnsi"/>
          <w:b/>
        </w:rPr>
        <w:t>0911</w:t>
      </w:r>
      <w:r w:rsidR="00DB64CE" w:rsidRPr="005F071E">
        <w:rPr>
          <w:rFonts w:asciiTheme="minorHAnsi" w:hAnsiTheme="minorHAnsi" w:cstheme="minorHAnsi"/>
          <w:b/>
        </w:rPr>
        <w:t>/</w:t>
      </w:r>
      <w:r w:rsidR="00170C9D" w:rsidRPr="005F071E">
        <w:rPr>
          <w:rFonts w:asciiTheme="minorHAnsi" w:hAnsiTheme="minorHAnsi" w:cstheme="minorHAnsi"/>
          <w:b/>
        </w:rPr>
        <w:t>202</w:t>
      </w:r>
      <w:r w:rsidR="003618FC" w:rsidRPr="005F071E">
        <w:rPr>
          <w:rFonts w:asciiTheme="minorHAnsi" w:hAnsiTheme="minorHAnsi" w:cstheme="minorHAnsi"/>
          <w:b/>
        </w:rPr>
        <w:t>5</w:t>
      </w:r>
      <w:r w:rsidR="00FF550A">
        <w:rPr>
          <w:rFonts w:asciiTheme="minorHAnsi" w:hAnsiTheme="minorHAnsi" w:cstheme="minorHAnsi"/>
          <w:b/>
        </w:rPr>
        <w:t xml:space="preserve"> (Edital Retificado)</w:t>
      </w:r>
    </w:p>
    <w:p w14:paraId="0F1DE896" w14:textId="77777777" w:rsidR="00972B5B" w:rsidRPr="005F071E" w:rsidRDefault="00972B5B">
      <w:pPr>
        <w:jc w:val="center"/>
        <w:rPr>
          <w:rFonts w:ascii="Calibri" w:hAnsi="Calibri" w:cs="Calibri"/>
          <w:b/>
          <w:bCs/>
        </w:rPr>
      </w:pPr>
    </w:p>
    <w:p w14:paraId="7DDCAE09" w14:textId="194B2B5F" w:rsidR="00FE4B45" w:rsidRPr="005F071E" w:rsidRDefault="00733A11" w:rsidP="00FE4B45">
      <w:pPr>
        <w:tabs>
          <w:tab w:val="left" w:pos="2552"/>
        </w:tabs>
        <w:jc w:val="both"/>
        <w:rPr>
          <w:rFonts w:ascii="Calibri" w:hAnsi="Calibri" w:cs="Calibri"/>
        </w:rPr>
      </w:pPr>
      <w:r w:rsidRPr="005F071E">
        <w:rPr>
          <w:rFonts w:ascii="Calibri" w:hAnsi="Calibri" w:cs="Calibri"/>
        </w:rPr>
        <w:t xml:space="preserve">A </w:t>
      </w:r>
      <w:r w:rsidR="00936C00" w:rsidRPr="005F071E">
        <w:rPr>
          <w:rFonts w:ascii="Calibri" w:hAnsi="Calibri" w:cs="Calibri"/>
          <w:b/>
        </w:rPr>
        <w:t>FUNDAÇÃO UNIVERSIDADE DO ESTADO</w:t>
      </w:r>
      <w:r w:rsidR="003C57D8" w:rsidRPr="005F071E">
        <w:rPr>
          <w:rFonts w:ascii="Calibri" w:hAnsi="Calibri" w:cs="Calibri"/>
          <w:b/>
        </w:rPr>
        <w:t xml:space="preserve"> </w:t>
      </w:r>
      <w:r w:rsidR="00936C00" w:rsidRPr="005F071E">
        <w:rPr>
          <w:rFonts w:ascii="Calibri" w:hAnsi="Calibri" w:cs="Calibri"/>
          <w:b/>
        </w:rPr>
        <w:t>DE SANTA CATARINA</w:t>
      </w:r>
      <w:r w:rsidR="00936C00" w:rsidRPr="005F071E">
        <w:rPr>
          <w:rFonts w:ascii="Calibri" w:hAnsi="Calibri" w:cs="Calibri"/>
        </w:rPr>
        <w:t xml:space="preserve">, </w:t>
      </w:r>
      <w:r w:rsidR="00AB23E9" w:rsidRPr="005F071E">
        <w:rPr>
          <w:rFonts w:ascii="Calibri" w:hAnsi="Calibri" w:cs="Calibri"/>
        </w:rPr>
        <w:t xml:space="preserve">com sede na Av. Madre </w:t>
      </w:r>
      <w:proofErr w:type="spellStart"/>
      <w:r w:rsidR="00AB23E9" w:rsidRPr="005F071E">
        <w:rPr>
          <w:rFonts w:ascii="Calibri" w:hAnsi="Calibri" w:cs="Calibri"/>
        </w:rPr>
        <w:t>Benvenuta</w:t>
      </w:r>
      <w:proofErr w:type="spellEnd"/>
      <w:r w:rsidR="00AB23E9" w:rsidRPr="005F071E">
        <w:rPr>
          <w:rFonts w:ascii="Calibri" w:hAnsi="Calibri" w:cs="Calibri"/>
        </w:rPr>
        <w:t>, nº 2007, Itacorubi, Florianópolis/SC, inscrita</w:t>
      </w:r>
      <w:r w:rsidR="00AB23E9" w:rsidRPr="005F071E">
        <w:t xml:space="preserve"> </w:t>
      </w:r>
      <w:r w:rsidR="00AB23E9" w:rsidRPr="005F071E">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2629E" w:rsidRPr="005F071E">
            <w:rPr>
              <w:rFonts w:asciiTheme="minorHAnsi" w:hAnsiTheme="minorHAnsi" w:cstheme="minorHAnsi"/>
            </w:rPr>
            <w:t>da Coordenadoria de Licitações e Compras da Reitoria</w:t>
          </w:r>
        </w:sdtContent>
      </w:sdt>
      <w:r w:rsidR="00AB23E9" w:rsidRPr="005F071E">
        <w:rPr>
          <w:rFonts w:ascii="Calibri" w:hAnsi="Calibri" w:cs="Calibri"/>
        </w:rPr>
        <w:t xml:space="preserve">, </w:t>
      </w:r>
      <w:r w:rsidRPr="005F071E">
        <w:rPr>
          <w:rFonts w:ascii="Calibri" w:hAnsi="Calibri" w:cs="Calibri"/>
        </w:rPr>
        <w:t xml:space="preserve">torna público que fará realizar licitação na modalidade </w:t>
      </w:r>
      <w:r w:rsidR="00AB23E9" w:rsidRPr="005F071E">
        <w:rPr>
          <w:rFonts w:ascii="Calibri" w:hAnsi="Calibri" w:cs="Calibri"/>
        </w:rPr>
        <w:t>P</w:t>
      </w:r>
      <w:r w:rsidRPr="005F071E">
        <w:rPr>
          <w:rFonts w:ascii="Calibri" w:hAnsi="Calibri" w:cs="Calibri"/>
        </w:rPr>
        <w:t xml:space="preserve">regão </w:t>
      </w:r>
      <w:r w:rsidR="00AB23E9" w:rsidRPr="005F071E">
        <w:rPr>
          <w:rFonts w:ascii="Calibri" w:hAnsi="Calibri" w:cs="Calibri"/>
        </w:rPr>
        <w:t>E</w:t>
      </w:r>
      <w:r w:rsidRPr="005F071E">
        <w:rPr>
          <w:rFonts w:ascii="Calibri" w:hAnsi="Calibri" w:cs="Calibri"/>
        </w:rPr>
        <w:t>letrônico</w:t>
      </w:r>
      <w:r w:rsidR="00CB6577" w:rsidRPr="005F071E">
        <w:rPr>
          <w:rFonts w:ascii="Calibri" w:hAnsi="Calibri" w:cs="Calibri"/>
        </w:rPr>
        <w:t xml:space="preserve"> com o modo de disputa</w:t>
      </w:r>
      <w:r w:rsidR="00CB6577" w:rsidRPr="005F071E">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2629E" w:rsidRPr="005F071E">
            <w:rPr>
              <w:rFonts w:asciiTheme="minorHAnsi" w:hAnsiTheme="minorHAnsi" w:cstheme="minorHAnsi"/>
            </w:rPr>
            <w:t>Aberto</w:t>
          </w:r>
        </w:sdtContent>
      </w:sdt>
      <w:r w:rsidR="00CB6577" w:rsidRPr="005F071E">
        <w:rPr>
          <w:rFonts w:ascii="Calibri" w:hAnsi="Calibri" w:cs="Calibri"/>
        </w:rPr>
        <w:t xml:space="preserve"> e </w:t>
      </w:r>
      <w:r w:rsidR="007D78C9" w:rsidRPr="005F071E">
        <w:rPr>
          <w:rFonts w:ascii="Calibri" w:hAnsi="Calibri" w:cs="Calibri"/>
        </w:rPr>
        <w:t xml:space="preserve">com critério de julgamento de </w:t>
      </w:r>
      <w:r w:rsidR="007D78C9" w:rsidRPr="005F071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2629E" w:rsidRPr="005F071E">
            <w:rPr>
              <w:rFonts w:asciiTheme="minorHAnsi" w:hAnsiTheme="minorHAnsi" w:cstheme="minorHAnsi"/>
            </w:rPr>
            <w:t>por lote</w:t>
          </w:r>
        </w:sdtContent>
      </w:sdt>
      <w:r w:rsidR="007D78C9" w:rsidRPr="005F071E">
        <w:rPr>
          <w:rFonts w:asciiTheme="minorHAnsi" w:hAnsiTheme="minorHAnsi" w:cstheme="minorHAnsi"/>
        </w:rPr>
        <w:t xml:space="preserve">, </w:t>
      </w:r>
      <w:r w:rsidR="00661F91" w:rsidRPr="005F071E">
        <w:rPr>
          <w:rFonts w:asciiTheme="minorHAnsi" w:hAnsiTheme="minorHAnsi" w:cstheme="minorHAnsi"/>
        </w:rPr>
        <w:t>para</w:t>
      </w:r>
      <w:r w:rsidR="00661F91" w:rsidRPr="005F071E">
        <w:rPr>
          <w:rFonts w:ascii="Calibri" w:hAnsi="Calibri" w:cs="Calibri"/>
        </w:rPr>
        <w:t xml:space="preserve"> selecionar proposta objetivando o </w:t>
      </w:r>
      <w:r w:rsidR="00661F91" w:rsidRPr="005F071E">
        <w:rPr>
          <w:rFonts w:ascii="Calibri" w:hAnsi="Calibri" w:cs="Calibri"/>
          <w:b/>
          <w:bCs/>
        </w:rPr>
        <w:t>REGISTRO DE PREÇOS</w:t>
      </w:r>
      <w:r w:rsidRPr="005F071E">
        <w:rPr>
          <w:rFonts w:ascii="Calibri" w:hAnsi="Calibri" w:cs="Calibri"/>
        </w:rPr>
        <w:t xml:space="preserve">, </w:t>
      </w:r>
      <w:r w:rsidR="00022519" w:rsidRPr="005F071E">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5F071E"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12D77CDA" w:rsidR="006F0DFF" w:rsidRPr="00937F04" w:rsidRDefault="006F0DFF" w:rsidP="006F0DFF">
      <w:pPr>
        <w:jc w:val="both"/>
        <w:rPr>
          <w:rFonts w:ascii="Calibri" w:hAnsi="Calibri" w:cs="Calibri"/>
          <w:b/>
          <w:bCs/>
        </w:rPr>
      </w:pPr>
      <w:r w:rsidRPr="005F071E">
        <w:rPr>
          <w:rFonts w:ascii="Calibri" w:hAnsi="Calibri" w:cs="Calibri"/>
          <w:b/>
          <w:bCs/>
        </w:rPr>
        <w:t>OBJETO</w:t>
      </w:r>
      <w:r w:rsidRPr="005F071E">
        <w:rPr>
          <w:rFonts w:ascii="Calibri" w:hAnsi="Calibri" w:cs="Calibri"/>
        </w:rPr>
        <w:t xml:space="preserve">: </w:t>
      </w:r>
      <w:r w:rsidR="00D2629E" w:rsidRPr="005F071E">
        <w:rPr>
          <w:rFonts w:ascii="Calibri" w:hAnsi="Calibri" w:cs="Calibri"/>
        </w:rPr>
        <w:t>Aquisição de aparelhos de ar-condicionado, exaustores, bombas de dreno, cortinas de ar, ventiladores, controles remotos de aparelhos de ar-condicionado e contratação de serviços de instalação e desinstalação de equipamentos, com fornecimento de materiais para a UDESC</w:t>
      </w:r>
      <w:r w:rsidRPr="005F071E">
        <w:rPr>
          <w:rFonts w:ascii="Calibri" w:hAnsi="Calibri" w:cs="Calibri"/>
        </w:rPr>
        <w:t xml:space="preserve">, conforme especificações constantes do </w:t>
      </w:r>
      <w:r w:rsidRPr="005F071E">
        <w:rPr>
          <w:rFonts w:ascii="Calibri" w:hAnsi="Calibri" w:cs="Calibri"/>
          <w:b/>
          <w:bCs/>
        </w:rPr>
        <w:t>Anexo I e II.</w:t>
      </w:r>
    </w:p>
    <w:p w14:paraId="1F42779F" w14:textId="77777777" w:rsidR="001C2FC0" w:rsidRPr="00937F04" w:rsidRDefault="001C2FC0">
      <w:pPr>
        <w:jc w:val="both"/>
        <w:rPr>
          <w:rFonts w:ascii="Calibri" w:hAnsi="Calibri" w:cs="Calibri"/>
        </w:rPr>
      </w:pPr>
    </w:p>
    <w:p w14:paraId="0E042269" w14:textId="2F47DE95" w:rsidR="006F0DFF" w:rsidRPr="005F071E" w:rsidRDefault="006F0DFF" w:rsidP="006F0DFF">
      <w:pPr>
        <w:jc w:val="center"/>
        <w:rPr>
          <w:rFonts w:ascii="Calibri" w:hAnsi="Calibri"/>
          <w:b/>
        </w:rPr>
      </w:pPr>
      <w:r w:rsidRPr="005F071E">
        <w:rPr>
          <w:rFonts w:ascii="Calibri" w:hAnsi="Calibri"/>
          <w:b/>
        </w:rPr>
        <w:t>LOTES</w:t>
      </w:r>
      <w:r w:rsidR="0022745A" w:rsidRPr="005F071E">
        <w:rPr>
          <w:rFonts w:ascii="Calibri" w:hAnsi="Calibri"/>
          <w:b/>
        </w:rPr>
        <w:t xml:space="preserve"> 1,</w:t>
      </w:r>
      <w:r w:rsidR="00A87CE2" w:rsidRPr="005F071E">
        <w:rPr>
          <w:rFonts w:ascii="Calibri" w:hAnsi="Calibri"/>
          <w:b/>
        </w:rPr>
        <w:t xml:space="preserve"> </w:t>
      </w:r>
      <w:r w:rsidR="0022745A" w:rsidRPr="005F071E">
        <w:rPr>
          <w:rFonts w:ascii="Calibri" w:hAnsi="Calibri"/>
          <w:b/>
        </w:rPr>
        <w:t>3, 9, 12, 13, 18, 22, 24, 25, 26, 27</w:t>
      </w:r>
      <w:r w:rsidRPr="005F071E">
        <w:rPr>
          <w:rFonts w:ascii="Calibri" w:hAnsi="Calibri"/>
          <w:b/>
        </w:rPr>
        <w:t xml:space="preserve"> DO PROCESSO SÃO EXCLUSIVOS PARA MICROEMPRESAS E EMPRESAS DE PEQUENO PORTE. </w:t>
      </w:r>
    </w:p>
    <w:p w14:paraId="4C12F171" w14:textId="28B08095" w:rsidR="00AA13C7" w:rsidRPr="005F071E" w:rsidRDefault="00AA13C7">
      <w:pPr>
        <w:jc w:val="both"/>
        <w:rPr>
          <w:rFonts w:ascii="Calibri" w:hAnsi="Calibri" w:cs="Calibri"/>
          <w:b/>
          <w:bCs/>
        </w:rPr>
      </w:pPr>
    </w:p>
    <w:p w14:paraId="0DC54C14" w14:textId="77777777" w:rsidR="00733A11" w:rsidRPr="005F071E" w:rsidRDefault="00733A11" w:rsidP="00A268EB">
      <w:pPr>
        <w:rPr>
          <w:rFonts w:ascii="Calibri" w:hAnsi="Calibri" w:cs="Calibri"/>
          <w:b/>
          <w:bCs/>
        </w:rPr>
      </w:pPr>
      <w:r w:rsidRPr="005F071E">
        <w:rPr>
          <w:rFonts w:ascii="Calibri" w:hAnsi="Calibri" w:cs="Calibri"/>
          <w:b/>
          <w:bCs/>
        </w:rPr>
        <w:t>FORMALIZAÇÃO DE CONSULTAS:</w:t>
      </w:r>
    </w:p>
    <w:p w14:paraId="65044E71" w14:textId="77777777" w:rsidR="00733A11" w:rsidRPr="005F071E" w:rsidRDefault="00733A11">
      <w:pPr>
        <w:pStyle w:val="Contedodoquadro"/>
        <w:rPr>
          <w:rFonts w:asciiTheme="minorHAnsi" w:hAnsiTheme="minorHAnsi" w:cstheme="minorHAnsi"/>
          <w:b/>
          <w:bCs/>
        </w:rPr>
      </w:pPr>
      <w:r w:rsidRPr="005F071E">
        <w:rPr>
          <w:rFonts w:ascii="Calibri" w:hAnsi="Calibri" w:cs="Calibri"/>
          <w:b/>
        </w:rPr>
        <w:t>site:</w:t>
      </w:r>
      <w:r w:rsidRPr="005F071E">
        <w:rPr>
          <w:rFonts w:ascii="Calibri" w:hAnsi="Calibri" w:cs="Calibri"/>
          <w:bCs/>
        </w:rPr>
        <w:t xml:space="preserve"> </w:t>
      </w:r>
      <w:hyperlink r:id="rId8" w:history="1">
        <w:r w:rsidRPr="005F071E">
          <w:rPr>
            <w:rStyle w:val="Hyperlink"/>
            <w:rFonts w:asciiTheme="minorHAnsi" w:hAnsiTheme="minorHAnsi" w:cstheme="minorHAnsi"/>
          </w:rPr>
          <w:t>http://e-lic.sc.gov.br/</w:t>
        </w:r>
      </w:hyperlink>
    </w:p>
    <w:p w14:paraId="71422136" w14:textId="3A9A565D" w:rsidR="00733A11" w:rsidRPr="00F743DA" w:rsidRDefault="00733A11">
      <w:pPr>
        <w:pStyle w:val="Contedodoquadro"/>
        <w:rPr>
          <w:rFonts w:asciiTheme="minorHAnsi" w:hAnsiTheme="minorHAnsi" w:cstheme="minorHAnsi"/>
          <w:szCs w:val="24"/>
        </w:rPr>
      </w:pPr>
      <w:r w:rsidRPr="005F071E">
        <w:rPr>
          <w:rFonts w:asciiTheme="minorHAnsi" w:hAnsiTheme="minorHAnsi" w:cstheme="minorHAnsi"/>
          <w:b/>
          <w:bCs/>
        </w:rPr>
        <w:t>e-mail:</w:t>
      </w:r>
      <w:r w:rsidRPr="005F071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22745A" w:rsidRPr="005F071E">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5A2ED190" w14:textId="0310996B" w:rsidR="009031CC"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w:t>
      </w:r>
      <w:r w:rsidR="009031CC">
        <w:rPr>
          <w:rFonts w:ascii="Calibri" w:hAnsi="Calibri" w:cs="Calibri"/>
        </w:rPr>
        <w:t>Atestado de Visita;</w:t>
      </w:r>
    </w:p>
    <w:p w14:paraId="0615E0FF" w14:textId="0E1BE44D" w:rsidR="00082D65" w:rsidRDefault="009031CC">
      <w:pPr>
        <w:jc w:val="both"/>
        <w:rPr>
          <w:rFonts w:ascii="Calibri" w:hAnsi="Calibri" w:cs="Calibri"/>
        </w:rPr>
      </w:pPr>
      <w:r w:rsidRPr="009031CC">
        <w:rPr>
          <w:rFonts w:ascii="Calibri" w:hAnsi="Calibri" w:cs="Calibri"/>
          <w:b/>
          <w:bCs/>
        </w:rPr>
        <w:t>Anexo VII -</w:t>
      </w:r>
      <w:r>
        <w:rPr>
          <w:rFonts w:ascii="Calibri" w:hAnsi="Calibri" w:cs="Calibri"/>
        </w:rPr>
        <w:t xml:space="preserve"> </w:t>
      </w:r>
      <w:r w:rsidR="00082D65" w:rsidRPr="00082D65">
        <w:rPr>
          <w:rFonts w:ascii="Calibri" w:hAnsi="Calibri" w:cs="Calibri"/>
        </w:rPr>
        <w:t>Modelo de Autorização de Fornecimento</w:t>
      </w:r>
      <w:r w:rsidR="00BB2DC6">
        <w:rPr>
          <w:rFonts w:ascii="Calibri" w:hAnsi="Calibri" w:cs="Calibri"/>
        </w:rPr>
        <w:t>/Ordem de Serviço</w:t>
      </w:r>
      <w:r w:rsidR="00082D65" w:rsidRPr="00082D65">
        <w:rPr>
          <w:rFonts w:ascii="Calibri" w:hAnsi="Calibri" w:cs="Calibri"/>
        </w:rPr>
        <w:t>;</w:t>
      </w:r>
    </w:p>
    <w:p w14:paraId="106546D2" w14:textId="18453ED4" w:rsidR="005000E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009031CC">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AA107D">
        <w:rPr>
          <w:rFonts w:ascii="Calibri" w:hAnsi="Calibri" w:cs="Calibri"/>
        </w:rPr>
        <w:t>;</w:t>
      </w:r>
    </w:p>
    <w:p w14:paraId="752946D8" w14:textId="7E6AF950" w:rsidR="003763FF" w:rsidRPr="00937F04" w:rsidRDefault="003763FF" w:rsidP="007D78C9">
      <w:pPr>
        <w:widowControl w:val="0"/>
        <w:jc w:val="both"/>
        <w:rPr>
          <w:rFonts w:ascii="Calibri" w:hAnsi="Calibri" w:cs="Calibri"/>
        </w:rPr>
      </w:pPr>
      <w:r w:rsidRPr="00AA107D">
        <w:rPr>
          <w:rFonts w:ascii="Calibri" w:hAnsi="Calibri" w:cs="Calibri"/>
          <w:b/>
          <w:bCs/>
        </w:rPr>
        <w:t>Anexo IX</w:t>
      </w:r>
      <w:r>
        <w:rPr>
          <w:rFonts w:ascii="Calibri" w:hAnsi="Calibri" w:cs="Calibri"/>
        </w:rPr>
        <w:t xml:space="preserve"> - </w:t>
      </w:r>
      <w:r w:rsidR="00AA107D" w:rsidRPr="003213D2">
        <w:rPr>
          <w:rFonts w:ascii="Calibri" w:hAnsi="Calibri" w:cs="Calibri"/>
        </w:rPr>
        <w:t>Declaração de compromisso</w:t>
      </w:r>
      <w:r w:rsidR="009A531B">
        <w:rPr>
          <w:rFonts w:ascii="Calibri" w:hAnsi="Calibri" w:cs="Calibri"/>
        </w:rPr>
        <w:t xml:space="preserve"> </w:t>
      </w:r>
      <w:r w:rsidR="009A531B" w:rsidRPr="009A531B">
        <w:rPr>
          <w:rFonts w:ascii="Calibri" w:hAnsi="Calibri" w:cs="Calibri"/>
          <w:b/>
          <w:bCs/>
        </w:rPr>
        <w:t>(apenas para os lotes 28, 29, 30, 31 e 32).</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lastRenderedPageBreak/>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lastRenderedPageBreak/>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77056BAF" w14:textId="77777777" w:rsidR="004E314F" w:rsidRPr="005F071E" w:rsidRDefault="004E314F" w:rsidP="004327A7">
      <w:pPr>
        <w:ind w:firstLine="284"/>
        <w:jc w:val="both"/>
        <w:rPr>
          <w:rFonts w:ascii="Calibri" w:hAnsi="Calibri" w:cs="Calibri"/>
          <w:b/>
          <w:bCs/>
          <w:highlight w:val="yellow"/>
          <w:lang w:val="pt-PT"/>
        </w:rPr>
      </w:pPr>
      <w:r w:rsidRPr="005F071E">
        <w:rPr>
          <w:rFonts w:ascii="Calibri" w:hAnsi="Calibri" w:cs="Calibri"/>
          <w:b/>
          <w:bCs/>
          <w:highlight w:val="yellow"/>
          <w:lang w:val="pt-PT"/>
        </w:rPr>
        <w:t>6.5 – DA FORMATAÇÃO DA PROPOSTA DE PREÇO:</w:t>
      </w:r>
    </w:p>
    <w:p w14:paraId="5F46204B" w14:textId="4097C371" w:rsidR="004E314F" w:rsidRDefault="004E314F" w:rsidP="004327A7">
      <w:pPr>
        <w:ind w:firstLine="284"/>
        <w:jc w:val="both"/>
        <w:rPr>
          <w:rFonts w:ascii="Calibri" w:hAnsi="Calibri" w:cs="Calibri"/>
          <w:lang w:val="pt-PT"/>
        </w:rPr>
      </w:pPr>
      <w:r w:rsidRPr="005F071E">
        <w:rPr>
          <w:rFonts w:ascii="Calibri" w:hAnsi="Calibri" w:cs="Calibri"/>
          <w:b/>
          <w:bCs/>
          <w:highlight w:val="yellow"/>
          <w:lang w:val="pt-PT"/>
        </w:rPr>
        <w:t>6.5.1 -</w:t>
      </w:r>
      <w:r w:rsidRPr="005F071E">
        <w:rPr>
          <w:rFonts w:ascii="Calibri" w:hAnsi="Calibri" w:cs="Calibri"/>
          <w:highlight w:val="yellow"/>
          <w:lang w:val="pt-PT"/>
        </w:rPr>
        <w:t xml:space="preserve"> Deverá ser apresentado junto com a proposta de preços o catálogo, ou prospecto,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 Para prestação de serviços, os proponentes deverão apresentar os documentos de comprovação da qualificação técnica, conforme consta n</w:t>
      </w:r>
      <w:r w:rsidR="005F071E">
        <w:rPr>
          <w:rFonts w:ascii="Calibri" w:hAnsi="Calibri" w:cs="Calibri"/>
          <w:highlight w:val="yellow"/>
          <w:lang w:val="pt-PT"/>
        </w:rPr>
        <w:t>o</w:t>
      </w:r>
      <w:r w:rsidRPr="005F071E">
        <w:rPr>
          <w:rFonts w:ascii="Calibri" w:hAnsi="Calibri" w:cs="Calibri"/>
          <w:highlight w:val="yellow"/>
          <w:lang w:val="pt-PT"/>
        </w:rPr>
        <w:t xml:space="preserve"> termo de referência.</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lastRenderedPageBreak/>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6"/>
    <w:bookmarkEnd w:id="4"/>
    <w:p w14:paraId="13CBC911" w14:textId="3EE77B7F"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w:t>
      </w:r>
      <w:r w:rsidRPr="00EE2CB1">
        <w:rPr>
          <w:rFonts w:ascii="Calibri" w:hAnsi="Calibri" w:cs="Calibri"/>
          <w:b/>
          <w:bCs/>
          <w:u w:val="single"/>
        </w:rPr>
        <w:t>.6.2 - O modo de disputa deste Pregão é o</w:t>
      </w:r>
      <w:r w:rsidRPr="00EE2CB1">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A87CE2" w:rsidRPr="00EE2CB1">
            <w:rPr>
              <w:rFonts w:asciiTheme="minorHAnsi" w:hAnsiTheme="minorHAnsi" w:cstheme="minorHAnsi"/>
              <w:b/>
              <w:bCs/>
              <w:u w:val="single"/>
            </w:rPr>
            <w:t>Aberto</w:t>
          </w:r>
        </w:sdtContent>
      </w:sdt>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2A49912" w14:textId="5A49C863" w:rsidR="006F0DFF" w:rsidRPr="00AC1E88" w:rsidRDefault="003C1D1C" w:rsidP="0092236E">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lastRenderedPageBreak/>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lastRenderedPageBreak/>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3C84A54F" w14:textId="015E253D" w:rsidR="003213D2" w:rsidRDefault="003213D2" w:rsidP="003213D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Pr>
          <w:rFonts w:ascii="Calibri" w:hAnsi="Calibri" w:cs="Calibri"/>
          <w:b/>
          <w:bCs/>
        </w:rPr>
        <w:t>8</w:t>
      </w:r>
      <w:r w:rsidRPr="00481DCC">
        <w:rPr>
          <w:rFonts w:ascii="Calibri" w:hAnsi="Calibri" w:cs="Calibri"/>
          <w:b/>
          <w:bCs/>
        </w:rPr>
        <w:t xml:space="preserve"> – QUALIFICAÇÃO TÉCNICA</w:t>
      </w:r>
      <w:r>
        <w:rPr>
          <w:rFonts w:ascii="Calibri" w:hAnsi="Calibri" w:cs="Calibri"/>
          <w:b/>
          <w:bCs/>
        </w:rPr>
        <w:t xml:space="preserve"> </w:t>
      </w:r>
    </w:p>
    <w:p w14:paraId="47C69ACB" w14:textId="77777777" w:rsidR="003213D2" w:rsidRDefault="003213D2" w:rsidP="003213D2">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67534A81" w14:textId="77777777" w:rsidR="003213D2" w:rsidRDefault="003213D2" w:rsidP="003213D2">
      <w:pPr>
        <w:pStyle w:val="Corpodetexto"/>
        <w:widowControl w:val="0"/>
        <w:spacing w:before="56"/>
        <w:ind w:firstLine="142"/>
        <w:rPr>
          <w:rFonts w:ascii="Calibri" w:hAnsi="Calibri" w:cs="Calibri"/>
          <w:highlight w:val="yellow"/>
        </w:rPr>
      </w:pPr>
      <w:r w:rsidRPr="003E6DD8">
        <w:rPr>
          <w:rFonts w:ascii="Calibri" w:hAnsi="Calibri" w:cs="Calibri"/>
          <w:b/>
          <w:bCs/>
          <w:szCs w:val="24"/>
          <w:highlight w:val="yellow"/>
        </w:rPr>
        <w:t>8.</w:t>
      </w:r>
      <w:r>
        <w:rPr>
          <w:rFonts w:ascii="Calibri" w:hAnsi="Calibri" w:cs="Calibri"/>
          <w:b/>
          <w:bCs/>
          <w:szCs w:val="24"/>
          <w:highlight w:val="yellow"/>
        </w:rPr>
        <w:t>8</w:t>
      </w:r>
      <w:r w:rsidRPr="003E6DD8">
        <w:rPr>
          <w:rFonts w:ascii="Calibri" w:hAnsi="Calibri" w:cs="Calibri"/>
          <w:b/>
          <w:bCs/>
          <w:szCs w:val="24"/>
          <w:highlight w:val="yellow"/>
        </w:rPr>
        <w:t xml:space="preserve">.2 – </w:t>
      </w:r>
      <w:r w:rsidRPr="003213D2">
        <w:rPr>
          <w:rFonts w:ascii="Calibri" w:hAnsi="Calibri" w:cs="Calibri"/>
          <w:b/>
          <w:bCs/>
          <w:highlight w:val="yellow"/>
        </w:rPr>
        <w:t>Qualificação técnica (apenas para os lotes 28, 29, 30, 31 e 32</w:t>
      </w:r>
      <w:r w:rsidRPr="003213D2">
        <w:rPr>
          <w:rFonts w:ascii="Calibri" w:hAnsi="Calibri" w:cs="Calibri"/>
          <w:highlight w:val="yellow"/>
        </w:rPr>
        <w:t>)</w:t>
      </w:r>
    </w:p>
    <w:p w14:paraId="7AADAC42" w14:textId="10BE1EB8" w:rsidR="003213D2" w:rsidRDefault="003213D2" w:rsidP="003213D2">
      <w:pPr>
        <w:pStyle w:val="Corpodetexto"/>
        <w:widowControl w:val="0"/>
        <w:spacing w:before="56"/>
        <w:ind w:firstLine="142"/>
        <w:rPr>
          <w:rFonts w:ascii="Calibri" w:hAnsi="Calibri" w:cs="Calibri"/>
          <w:highlight w:val="yellow"/>
        </w:rPr>
      </w:pPr>
      <w:r>
        <w:rPr>
          <w:rFonts w:ascii="Calibri" w:hAnsi="Calibri" w:cs="Calibri"/>
          <w:highlight w:val="yellow"/>
        </w:rPr>
        <w:t>a)</w:t>
      </w:r>
      <w:r w:rsidRPr="003213D2">
        <w:rPr>
          <w:rFonts w:ascii="Calibri" w:hAnsi="Calibri" w:cs="Calibri"/>
          <w:highlight w:val="yellow"/>
        </w:rPr>
        <w:t xml:space="preserve"> Capacitação   Operacional: Atestado(s) ou certidão(s) da empresa por execução de serviço de características semelhantes ao do objeto desta licitação, fornecido por pessoa jurídica de direito público ou privado (diversa da empresa proponente), devidamente acervado pelo CREA</w:t>
      </w:r>
      <w:r>
        <w:rPr>
          <w:rFonts w:ascii="Calibri" w:hAnsi="Calibri" w:cs="Calibri"/>
          <w:highlight w:val="yellow"/>
        </w:rPr>
        <w:t xml:space="preserve"> ou Conselho Afim</w:t>
      </w:r>
      <w:r w:rsidRPr="003213D2">
        <w:rPr>
          <w:rFonts w:ascii="Calibri" w:hAnsi="Calibri" w:cs="Calibri"/>
          <w:highlight w:val="yellow"/>
        </w:rPr>
        <w:t>. Para esse processo licitatório, as proponentes deverão comprovar ter executado, no mínimo, 30% (trint</w:t>
      </w:r>
      <w:r>
        <w:rPr>
          <w:rFonts w:ascii="Calibri" w:hAnsi="Calibri" w:cs="Calibri"/>
          <w:highlight w:val="yellow"/>
        </w:rPr>
        <w:t>a</w:t>
      </w:r>
      <w:r w:rsidRPr="003213D2">
        <w:rPr>
          <w:rFonts w:ascii="Calibri" w:hAnsi="Calibri" w:cs="Calibri"/>
          <w:highlight w:val="yellow"/>
        </w:rPr>
        <w:t xml:space="preserve"> por cento), nos 12 meses anteriores da realização do Pregão, de todos os serviços solicitados por lote, exceto para aqueles que necessitem de andaime e/ou guindaste;</w:t>
      </w:r>
    </w:p>
    <w:p w14:paraId="0B2B9F4E" w14:textId="77777777" w:rsidR="003213D2" w:rsidRDefault="003213D2" w:rsidP="003213D2">
      <w:pPr>
        <w:pStyle w:val="Corpodetexto"/>
        <w:widowControl w:val="0"/>
        <w:spacing w:before="56"/>
        <w:ind w:firstLine="142"/>
        <w:rPr>
          <w:rFonts w:ascii="Calibri" w:hAnsi="Calibri" w:cs="Calibri"/>
          <w:highlight w:val="yellow"/>
        </w:rPr>
      </w:pPr>
      <w:r w:rsidRPr="003213D2">
        <w:rPr>
          <w:rFonts w:ascii="Calibri" w:hAnsi="Calibri" w:cs="Calibri"/>
          <w:highlight w:val="yellow"/>
        </w:rPr>
        <w:t>Será admitida, para fins de comprovação de quantitativo mínimo, a apresentação e o somatório de diferentes atestados executados de forma concomitante.</w:t>
      </w:r>
      <w:r>
        <w:rPr>
          <w:rFonts w:ascii="Calibri" w:hAnsi="Calibri" w:cs="Calibri"/>
          <w:highlight w:val="yellow"/>
        </w:rPr>
        <w:t xml:space="preserve"> </w:t>
      </w:r>
    </w:p>
    <w:p w14:paraId="2CFAE41F" w14:textId="19323039" w:rsidR="003213D2" w:rsidRDefault="003213D2" w:rsidP="003213D2">
      <w:pPr>
        <w:pStyle w:val="Corpodetexto"/>
        <w:widowControl w:val="0"/>
        <w:spacing w:before="56"/>
        <w:ind w:firstLine="142"/>
        <w:rPr>
          <w:rFonts w:ascii="Calibri" w:hAnsi="Calibri" w:cs="Calibri"/>
          <w:highlight w:val="yellow"/>
        </w:rPr>
      </w:pPr>
      <w:r w:rsidRPr="003213D2">
        <w:rPr>
          <w:rFonts w:ascii="Calibri" w:hAnsi="Calibri" w:cs="Calibri"/>
          <w:highlight w:val="yellow"/>
        </w:rPr>
        <w:lastRenderedPageBreak/>
        <w:t>Os atestados de capacidade técnica poderão ser apresentados em nome da matriz ou da filial do fornecedor.</w:t>
      </w:r>
    </w:p>
    <w:p w14:paraId="3DBD5F6C" w14:textId="77777777" w:rsidR="003213D2" w:rsidRDefault="003213D2" w:rsidP="003213D2">
      <w:pPr>
        <w:pStyle w:val="Corpodetexto"/>
        <w:widowControl w:val="0"/>
        <w:spacing w:before="56"/>
        <w:ind w:firstLine="142"/>
        <w:rPr>
          <w:rFonts w:ascii="Calibri" w:hAnsi="Calibri" w:cs="Calibri"/>
          <w:highlight w:val="yellow"/>
        </w:rPr>
      </w:pPr>
      <w:r w:rsidRPr="003213D2">
        <w:rPr>
          <w:rFonts w:ascii="Calibri" w:hAnsi="Calibri" w:cs="Calibri"/>
          <w:highlight w:val="yellow"/>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09CCD58D" w14:textId="77777777" w:rsidR="003A2D35" w:rsidRDefault="003213D2" w:rsidP="003213D2">
      <w:pPr>
        <w:pStyle w:val="Corpodetexto"/>
        <w:widowControl w:val="0"/>
        <w:spacing w:before="56"/>
        <w:ind w:firstLine="142"/>
        <w:rPr>
          <w:rFonts w:ascii="Calibri" w:hAnsi="Calibri" w:cs="Calibri"/>
          <w:highlight w:val="yellow"/>
        </w:rPr>
      </w:pPr>
      <w:r>
        <w:rPr>
          <w:rFonts w:ascii="Calibri" w:hAnsi="Calibri" w:cs="Calibri"/>
          <w:highlight w:val="yellow"/>
        </w:rPr>
        <w:t>b)</w:t>
      </w:r>
      <w:r w:rsidRPr="003213D2">
        <w:rPr>
          <w:rFonts w:ascii="Calibri" w:hAnsi="Calibri" w:cs="Calibri"/>
          <w:highlight w:val="yellow"/>
        </w:rPr>
        <w:t xml:space="preserve"> Capacitação Técnico–Profissional: </w:t>
      </w:r>
      <w:r w:rsidRPr="003213D2">
        <w:rPr>
          <w:rFonts w:ascii="Calibri" w:hAnsi="Calibri" w:cs="Calibri"/>
          <w:b/>
          <w:bCs/>
          <w:highlight w:val="yellow"/>
        </w:rPr>
        <w:t xml:space="preserve">Declaração de compromisso de que a empresa proponente possuirá, na data prevista para a assinatura do contrato, </w:t>
      </w:r>
      <w:r w:rsidRPr="003213D2">
        <w:rPr>
          <w:rFonts w:ascii="Calibri" w:hAnsi="Calibri" w:cs="Calibri"/>
          <w:highlight w:val="yellow"/>
        </w:rPr>
        <w:t>responsável técnico, na qualidade de engenheiro civil ou outro profissional habilitado, com registro no CREA</w:t>
      </w:r>
      <w:r w:rsidR="003A2D35" w:rsidRPr="003A2D35">
        <w:rPr>
          <w:rFonts w:ascii="Calibri" w:hAnsi="Calibri" w:cs="Calibri"/>
          <w:highlight w:val="yellow"/>
        </w:rPr>
        <w:t xml:space="preserve"> ou Conselho Afim</w:t>
      </w:r>
      <w:r w:rsidRPr="003213D2">
        <w:rPr>
          <w:rFonts w:ascii="Calibri" w:hAnsi="Calibri" w:cs="Calibri"/>
          <w:b/>
          <w:bCs/>
          <w:highlight w:val="yellow"/>
        </w:rPr>
        <w:t>,</w:t>
      </w:r>
      <w:r w:rsidRPr="003213D2">
        <w:rPr>
          <w:rFonts w:ascii="Calibri" w:hAnsi="Calibri" w:cs="Calibri"/>
          <w:highlight w:val="yellow"/>
        </w:rPr>
        <w:t xml:space="preserve"> o qual será responsável pela execução do objeto. </w:t>
      </w:r>
      <w:r w:rsidRPr="003213D2">
        <w:rPr>
          <w:rFonts w:ascii="Calibri" w:hAnsi="Calibri" w:cs="Calibri"/>
          <w:b/>
          <w:bCs/>
          <w:highlight w:val="yellow"/>
        </w:rPr>
        <w:t>Deverá ser apresentada, na assinatura do contrato, Certidão de Acervo Técnico (CAT) expedida pelo CREA</w:t>
      </w:r>
      <w:r w:rsidR="003A2D35" w:rsidRPr="003A2D35">
        <w:rPr>
          <w:rFonts w:ascii="Calibri" w:hAnsi="Calibri" w:cs="Calibri"/>
          <w:b/>
          <w:bCs/>
          <w:highlight w:val="yellow"/>
        </w:rPr>
        <w:t xml:space="preserve"> ou Conselho Afim</w:t>
      </w:r>
      <w:r w:rsidRPr="003213D2">
        <w:rPr>
          <w:rFonts w:ascii="Calibri" w:hAnsi="Calibri" w:cs="Calibri"/>
          <w:highlight w:val="yellow"/>
        </w:rPr>
        <w:t xml:space="preserve">, de pessoa física para cada profissional indicado, comprovando ter prestado serviços semelhantes ao objeto da licitação. </w:t>
      </w:r>
    </w:p>
    <w:p w14:paraId="510CC1E0" w14:textId="77777777" w:rsidR="003A2D35" w:rsidRDefault="003213D2" w:rsidP="003213D2">
      <w:pPr>
        <w:pStyle w:val="Corpodetexto"/>
        <w:widowControl w:val="0"/>
        <w:spacing w:before="56"/>
        <w:ind w:firstLine="142"/>
        <w:rPr>
          <w:rFonts w:ascii="Calibri" w:hAnsi="Calibri" w:cs="Calibri"/>
          <w:highlight w:val="yellow"/>
        </w:rPr>
      </w:pPr>
      <w:r w:rsidRPr="003213D2">
        <w:rPr>
          <w:rFonts w:ascii="Calibri" w:hAnsi="Calibri" w:cs="Calibri"/>
          <w:b/>
          <w:bCs/>
          <w:highlight w:val="yellow"/>
        </w:rPr>
        <w:t xml:space="preserve">A comprovação do </w:t>
      </w:r>
      <w:r w:rsidR="003A2D35" w:rsidRPr="003A2D35">
        <w:rPr>
          <w:rFonts w:ascii="Calibri" w:hAnsi="Calibri" w:cs="Calibri"/>
          <w:b/>
          <w:bCs/>
          <w:highlight w:val="yellow"/>
        </w:rPr>
        <w:t>vínculo do</w:t>
      </w:r>
      <w:r w:rsidRPr="003213D2">
        <w:rPr>
          <w:rFonts w:ascii="Calibri" w:hAnsi="Calibri" w:cs="Calibri"/>
          <w:b/>
          <w:bCs/>
          <w:highlight w:val="yellow"/>
        </w:rPr>
        <w:t xml:space="preserve"> profissional indicado com a empresa,</w:t>
      </w:r>
      <w:r w:rsidRPr="003213D2">
        <w:rPr>
          <w:rFonts w:ascii="Calibri" w:hAnsi="Calibri" w:cs="Calibri"/>
          <w:highlight w:val="yellow"/>
        </w:rPr>
        <w:t xml:space="preserve"> </w:t>
      </w:r>
      <w:r w:rsidRPr="003213D2">
        <w:rPr>
          <w:rFonts w:ascii="Calibri" w:hAnsi="Calibri" w:cs="Calibri"/>
          <w:b/>
          <w:bCs/>
          <w:highlight w:val="yellow"/>
        </w:rPr>
        <w:t>no momento da assinatura do contrato</w:t>
      </w:r>
      <w:r w:rsidRPr="003213D2">
        <w:rPr>
          <w:rFonts w:ascii="Calibri" w:hAnsi="Calibri" w:cs="Calibri"/>
          <w:highlight w:val="yellow"/>
        </w:rPr>
        <w:t>, deverá ser realizada por meio de apresentação de:</w:t>
      </w:r>
    </w:p>
    <w:p w14:paraId="6BE9F0ED" w14:textId="77777777" w:rsidR="003A2D35" w:rsidRDefault="003213D2" w:rsidP="003213D2">
      <w:pPr>
        <w:pStyle w:val="Corpodetexto"/>
        <w:widowControl w:val="0"/>
        <w:spacing w:before="56"/>
        <w:ind w:firstLine="142"/>
        <w:rPr>
          <w:rFonts w:ascii="Calibri" w:hAnsi="Calibri" w:cs="Calibri"/>
          <w:highlight w:val="yellow"/>
        </w:rPr>
      </w:pPr>
      <w:r w:rsidRPr="003213D2">
        <w:rPr>
          <w:rFonts w:ascii="Calibri" w:hAnsi="Calibri" w:cs="Calibri"/>
          <w:highlight w:val="yellow"/>
        </w:rPr>
        <w:t>- Cópia da carteira de trabalho (CTPS);</w:t>
      </w:r>
    </w:p>
    <w:p w14:paraId="2CC3E709" w14:textId="77777777" w:rsidR="003A2D35" w:rsidRDefault="003213D2" w:rsidP="003213D2">
      <w:pPr>
        <w:pStyle w:val="Corpodetexto"/>
        <w:widowControl w:val="0"/>
        <w:spacing w:before="56"/>
        <w:ind w:firstLine="142"/>
        <w:rPr>
          <w:rFonts w:ascii="Calibri" w:hAnsi="Calibri" w:cs="Calibri"/>
          <w:highlight w:val="yellow"/>
        </w:rPr>
      </w:pPr>
      <w:r w:rsidRPr="003213D2">
        <w:rPr>
          <w:rFonts w:ascii="Calibri" w:hAnsi="Calibri" w:cs="Calibri"/>
          <w:highlight w:val="yellow"/>
        </w:rPr>
        <w:t>- Contrato de prestação de serviço ou, ainda;</w:t>
      </w:r>
    </w:p>
    <w:p w14:paraId="4AE13395" w14:textId="72831770" w:rsidR="003213D2" w:rsidRPr="003A2D35" w:rsidRDefault="003213D2" w:rsidP="003A2D35">
      <w:pPr>
        <w:pStyle w:val="Corpodetexto"/>
        <w:widowControl w:val="0"/>
        <w:spacing w:before="56"/>
        <w:ind w:firstLine="142"/>
        <w:rPr>
          <w:rFonts w:ascii="Calibri" w:hAnsi="Calibri" w:cs="Calibri"/>
          <w:highlight w:val="yellow"/>
        </w:rPr>
      </w:pPr>
      <w:r w:rsidRPr="003213D2">
        <w:rPr>
          <w:rFonts w:ascii="Calibri" w:hAnsi="Calibri" w:cs="Calibri"/>
          <w:highlight w:val="yellow"/>
        </w:rPr>
        <w:t>- Outro documento que comprove o vínculo profissional entre a empresa e o profissional indicado</w:t>
      </w:r>
    </w:p>
    <w:p w14:paraId="18128F12" w14:textId="1EED2E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EB7A6E">
        <w:rPr>
          <w:rFonts w:ascii="Calibri" w:hAnsi="Calibri" w:cs="Calibri"/>
          <w:b/>
          <w:bCs/>
          <w:highlight w:val="yellow"/>
        </w:rPr>
        <w:t>8.</w:t>
      </w:r>
      <w:r w:rsidR="003213D2">
        <w:rPr>
          <w:rFonts w:ascii="Calibri" w:hAnsi="Calibri" w:cs="Calibri"/>
          <w:b/>
          <w:bCs/>
          <w:highlight w:val="yellow"/>
        </w:rPr>
        <w:t>9</w:t>
      </w:r>
      <w:r w:rsidRPr="00EB7A6E">
        <w:rPr>
          <w:rFonts w:ascii="Calibri" w:hAnsi="Calibri" w:cs="Calibri"/>
          <w:b/>
          <w:bCs/>
          <w:highlight w:val="yellow"/>
        </w:rPr>
        <w:t xml:space="preserve">– </w:t>
      </w:r>
      <w:r w:rsidR="009E6951">
        <w:rPr>
          <w:rFonts w:ascii="Calibri" w:hAnsi="Calibri" w:cs="Calibri"/>
          <w:b/>
          <w:bCs/>
          <w:highlight w:val="yellow"/>
        </w:rPr>
        <w:t>ATESTADO DE VISITA</w:t>
      </w:r>
    </w:p>
    <w:p w14:paraId="50538851" w14:textId="6543392A" w:rsidR="004E314F" w:rsidRPr="009E6951" w:rsidRDefault="004E314F" w:rsidP="009E6951">
      <w:pPr>
        <w:pStyle w:val="Corpodetexto"/>
        <w:widowControl w:val="0"/>
        <w:suppressAutoHyphens w:val="0"/>
        <w:spacing w:before="56"/>
        <w:ind w:firstLine="142"/>
        <w:rPr>
          <w:rFonts w:ascii="Calibri" w:hAnsi="Calibri" w:cs="Calibri"/>
          <w:b/>
          <w:bCs/>
        </w:rPr>
      </w:pPr>
      <w:r w:rsidRPr="00EB7A6E">
        <w:rPr>
          <w:rFonts w:ascii="Calibri" w:hAnsi="Calibri" w:cs="Calibri"/>
          <w:b/>
          <w:bCs/>
          <w:szCs w:val="24"/>
          <w:highlight w:val="yellow"/>
        </w:rPr>
        <w:t>8.</w:t>
      </w:r>
      <w:r w:rsidR="003213D2">
        <w:rPr>
          <w:rFonts w:ascii="Calibri" w:hAnsi="Calibri" w:cs="Calibri"/>
          <w:b/>
          <w:bCs/>
          <w:szCs w:val="24"/>
          <w:highlight w:val="yellow"/>
        </w:rPr>
        <w:t>9</w:t>
      </w:r>
      <w:r w:rsidR="009E6951">
        <w:rPr>
          <w:rFonts w:ascii="Calibri" w:hAnsi="Calibri" w:cs="Calibri"/>
          <w:b/>
          <w:bCs/>
          <w:szCs w:val="24"/>
          <w:highlight w:val="yellow"/>
        </w:rPr>
        <w:t>.1</w:t>
      </w:r>
      <w:r w:rsidR="003B710F">
        <w:rPr>
          <w:rFonts w:ascii="Calibri" w:hAnsi="Calibri" w:cs="Calibri"/>
          <w:b/>
          <w:bCs/>
          <w:szCs w:val="24"/>
          <w:highlight w:val="yellow"/>
        </w:rPr>
        <w:t xml:space="preserve"> </w:t>
      </w:r>
      <w:r w:rsidRPr="00EB7A6E">
        <w:rPr>
          <w:rFonts w:ascii="Calibri" w:hAnsi="Calibri" w:cs="Calibri"/>
          <w:b/>
          <w:bCs/>
          <w:szCs w:val="24"/>
          <w:highlight w:val="yellow"/>
        </w:rPr>
        <w:t>-</w:t>
      </w:r>
      <w:r w:rsidRPr="00EB7A6E">
        <w:rPr>
          <w:rFonts w:ascii="Calibri" w:hAnsi="Calibri" w:cs="Calibri"/>
          <w:szCs w:val="24"/>
          <w:highlight w:val="yellow"/>
        </w:rPr>
        <w:t xml:space="preserve"> Atestado de visita: Na presente licitação, a realização de vistoria será facultativa.  A realização da vistoria não se consubstancia em condição para a apreciação das propostas ofertadas, ficando, contudo, as proponentes cientes de que após apresentação das propostas não serão admitidas, em hipótese </w:t>
      </w:r>
      <w:r w:rsidR="00A268EB" w:rsidRPr="00EB7A6E">
        <w:rPr>
          <w:rFonts w:ascii="Calibri" w:hAnsi="Calibri" w:cs="Calibri"/>
          <w:szCs w:val="24"/>
          <w:highlight w:val="yellow"/>
        </w:rPr>
        <w:t>alguma, alegações posteriores</w:t>
      </w:r>
      <w:r w:rsidRPr="00EB7A6E">
        <w:rPr>
          <w:rFonts w:ascii="Calibri" w:hAnsi="Calibri" w:cs="Calibri"/>
          <w:szCs w:val="24"/>
          <w:highlight w:val="yellow"/>
        </w:rPr>
        <w:t xml:space="preserve"> no sentido da inviabilidade de cumprir com as obrigações, face ao desconhecimento dos serviços e de dificuldades técnicas não previstas. A vistoria prévia, pelo licitante, poderá ser substituída por Declaração formal assinada pelo responsável técnico da empresa acerca do conhecimento pleno das condições e peculiaridades para o cumprimento</w:t>
      </w:r>
      <w:r w:rsidR="00A268EB">
        <w:rPr>
          <w:rFonts w:ascii="Calibri" w:hAnsi="Calibri" w:cs="Calibri"/>
          <w:szCs w:val="24"/>
          <w:highlight w:val="yellow"/>
        </w:rPr>
        <w:t xml:space="preserve"> </w:t>
      </w:r>
      <w:r w:rsidRPr="00EB7A6E">
        <w:rPr>
          <w:rFonts w:ascii="Calibri" w:hAnsi="Calibri" w:cs="Calibri"/>
          <w:szCs w:val="24"/>
          <w:highlight w:val="yellow"/>
        </w:rPr>
        <w:t>das obrigações objeto deste edital. Os aparelhos devem ser entregues e os serviços realizados em diversos centros com especificidades distintas.</w:t>
      </w:r>
    </w:p>
    <w:p w14:paraId="580B834D" w14:textId="075C51EF" w:rsidR="00EB7A6E" w:rsidRPr="00EB7A6E" w:rsidRDefault="000A1426"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Pr>
          <w:rFonts w:ascii="Calibri" w:hAnsi="Calibri" w:cs="Calibri"/>
          <w:szCs w:val="24"/>
          <w:highlight w:val="yellow"/>
        </w:rPr>
        <w:t xml:space="preserve">     </w:t>
      </w:r>
      <w:r w:rsidR="00EB7A6E" w:rsidRPr="00EB7A6E">
        <w:rPr>
          <w:rFonts w:ascii="Calibri" w:hAnsi="Calibri" w:cs="Calibri"/>
          <w:noProof/>
          <w:szCs w:val="24"/>
          <w:highlight w:val="yellow"/>
        </w:rPr>
        <w:drawing>
          <wp:inline distT="0" distB="0" distL="0" distR="0" wp14:anchorId="7AE13C20" wp14:editId="7E1F48AD">
            <wp:extent cx="3838575" cy="3759101"/>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50445" cy="3770726"/>
                    </a:xfrm>
                    <a:prstGeom prst="rect">
                      <a:avLst/>
                    </a:prstGeom>
                  </pic:spPr>
                </pic:pic>
              </a:graphicData>
            </a:graphic>
          </wp:inline>
        </w:drawing>
      </w:r>
    </w:p>
    <w:p w14:paraId="7FB8C41C" w14:textId="77777777" w:rsidR="001112EA" w:rsidRPr="00EB7A6E" w:rsidRDefault="001112EA">
      <w:pPr>
        <w:tabs>
          <w:tab w:val="left" w:pos="2552"/>
        </w:tabs>
        <w:jc w:val="both"/>
        <w:rPr>
          <w:rFonts w:ascii="Calibri" w:hAnsi="Calibri" w:cs="Calibri"/>
          <w:bCs/>
          <w:sz w:val="20"/>
          <w:szCs w:val="20"/>
          <w:highlight w:val="yellow"/>
        </w:rPr>
      </w:pPr>
    </w:p>
    <w:p w14:paraId="2B4D0407" w14:textId="769E51DE" w:rsidR="00EB7A6E" w:rsidRPr="00EB7A6E" w:rsidRDefault="00EB7A6E">
      <w:pPr>
        <w:tabs>
          <w:tab w:val="left" w:pos="2552"/>
        </w:tabs>
        <w:jc w:val="both"/>
        <w:rPr>
          <w:rFonts w:ascii="Calibri" w:hAnsi="Calibri" w:cs="Calibri"/>
          <w:bCs/>
          <w:highlight w:val="yellow"/>
        </w:rPr>
      </w:pPr>
      <w:r w:rsidRPr="00EB7A6E">
        <w:rPr>
          <w:rFonts w:ascii="Calibri" w:hAnsi="Calibri" w:cs="Calibri"/>
          <w:b/>
          <w:highlight w:val="yellow"/>
        </w:rPr>
        <w:t>8.</w:t>
      </w:r>
      <w:r w:rsidR="003213D2">
        <w:rPr>
          <w:rFonts w:ascii="Calibri" w:hAnsi="Calibri" w:cs="Calibri"/>
          <w:b/>
          <w:highlight w:val="yellow"/>
        </w:rPr>
        <w:t>9</w:t>
      </w:r>
      <w:r w:rsidRPr="00EB7A6E">
        <w:rPr>
          <w:rFonts w:ascii="Calibri" w:hAnsi="Calibri" w:cs="Calibri"/>
          <w:b/>
          <w:highlight w:val="yellow"/>
        </w:rPr>
        <w:t>.</w:t>
      </w:r>
      <w:r w:rsidR="009E6951">
        <w:rPr>
          <w:rFonts w:ascii="Calibri" w:hAnsi="Calibri" w:cs="Calibri"/>
          <w:b/>
          <w:highlight w:val="yellow"/>
        </w:rPr>
        <w:t>2</w:t>
      </w:r>
      <w:r w:rsidRPr="00EB7A6E">
        <w:rPr>
          <w:rFonts w:ascii="Calibri" w:hAnsi="Calibri" w:cs="Calibri"/>
          <w:b/>
          <w:highlight w:val="yellow"/>
        </w:rPr>
        <w:t xml:space="preserve"> -</w:t>
      </w:r>
      <w:r w:rsidRPr="00EB7A6E">
        <w:rPr>
          <w:rFonts w:ascii="Calibri" w:hAnsi="Calibri" w:cs="Calibri"/>
          <w:bCs/>
          <w:highlight w:val="yellow"/>
        </w:rPr>
        <w:t xml:space="preserve"> Para agendamento da visita, a licitante deve entrar em contato através dos telefones acima, podendo a </w:t>
      </w:r>
      <w:proofErr w:type="gramStart"/>
      <w:r w:rsidRPr="00EB7A6E">
        <w:rPr>
          <w:rFonts w:ascii="Calibri" w:hAnsi="Calibri" w:cs="Calibri"/>
          <w:bCs/>
          <w:highlight w:val="yellow"/>
        </w:rPr>
        <w:t>mesma</w:t>
      </w:r>
      <w:r w:rsidR="009E6951">
        <w:rPr>
          <w:rFonts w:ascii="Calibri" w:hAnsi="Calibri" w:cs="Calibri"/>
          <w:bCs/>
          <w:highlight w:val="yellow"/>
        </w:rPr>
        <w:t xml:space="preserve"> </w:t>
      </w:r>
      <w:r w:rsidRPr="00EB7A6E">
        <w:rPr>
          <w:rFonts w:ascii="Calibri" w:hAnsi="Calibri" w:cs="Calibri"/>
          <w:bCs/>
          <w:highlight w:val="yellow"/>
        </w:rPr>
        <w:t>ser</w:t>
      </w:r>
      <w:proofErr w:type="gramEnd"/>
      <w:r w:rsidRPr="00EB7A6E">
        <w:rPr>
          <w:rFonts w:ascii="Calibri" w:hAnsi="Calibri" w:cs="Calibri"/>
          <w:bCs/>
          <w:highlight w:val="yellow"/>
        </w:rPr>
        <w:t xml:space="preserve"> realizada até a véspera do recebimento dos envelopes. Nesta visita prévia </w:t>
      </w:r>
      <w:proofErr w:type="gramStart"/>
      <w:r w:rsidRPr="00EB7A6E">
        <w:rPr>
          <w:rFonts w:ascii="Calibri" w:hAnsi="Calibri" w:cs="Calibri"/>
          <w:bCs/>
          <w:highlight w:val="yellow"/>
        </w:rPr>
        <w:t>ao  local</w:t>
      </w:r>
      <w:proofErr w:type="gramEnd"/>
      <w:r w:rsidRPr="00EB7A6E">
        <w:rPr>
          <w:rFonts w:ascii="Calibri" w:hAnsi="Calibri" w:cs="Calibri"/>
          <w:bCs/>
          <w:highlight w:val="yellow"/>
        </w:rPr>
        <w:t xml:space="preserve">  do  serviço,  compete  ao  proponente,  efetuar  minucioso  estudo  e  verificação  dos projetos básicos fornecidos para a execução dos serviços, devendo antes de apresentar a proposta, indicar  discrepâncias,  omissões  ou  erros  porventura  observados,  de  forma  a  serem  sanados quaisquer problemas que prejudiquem o correto desenvolvimento dos serviços. Omissão por parte </w:t>
      </w:r>
      <w:proofErr w:type="gramStart"/>
      <w:r w:rsidRPr="00EB7A6E">
        <w:rPr>
          <w:rFonts w:ascii="Calibri" w:hAnsi="Calibri" w:cs="Calibri"/>
          <w:bCs/>
          <w:highlight w:val="yellow"/>
        </w:rPr>
        <w:t>da  proponente</w:t>
      </w:r>
      <w:proofErr w:type="gramEnd"/>
      <w:r w:rsidRPr="00EB7A6E">
        <w:rPr>
          <w:rFonts w:ascii="Calibri" w:hAnsi="Calibri" w:cs="Calibri"/>
          <w:bCs/>
          <w:highlight w:val="yellow"/>
        </w:rPr>
        <w:t xml:space="preserve">  implicará  na  aceitação  da  responsabilidade  por  eventuais  necessidades  de alterações de projetos e adaptações nas instalações que porventura tiverem interferências com as demais instalações prediais.</w:t>
      </w:r>
    </w:p>
    <w:p w14:paraId="65069D2C" w14:textId="48A272CF" w:rsidR="00EB7A6E" w:rsidRDefault="00EB7A6E">
      <w:pPr>
        <w:tabs>
          <w:tab w:val="left" w:pos="2552"/>
        </w:tabs>
        <w:jc w:val="both"/>
        <w:rPr>
          <w:rFonts w:ascii="Calibri" w:hAnsi="Calibri" w:cs="Calibri"/>
          <w:bCs/>
        </w:rPr>
      </w:pPr>
      <w:r w:rsidRPr="00EB7A6E">
        <w:rPr>
          <w:rFonts w:ascii="Calibri" w:hAnsi="Calibri" w:cs="Calibri"/>
          <w:b/>
          <w:highlight w:val="yellow"/>
        </w:rPr>
        <w:t>8.</w:t>
      </w:r>
      <w:r w:rsidR="003213D2">
        <w:rPr>
          <w:rFonts w:ascii="Calibri" w:hAnsi="Calibri" w:cs="Calibri"/>
          <w:b/>
          <w:highlight w:val="yellow"/>
        </w:rPr>
        <w:t>9</w:t>
      </w:r>
      <w:r w:rsidRPr="00EB7A6E">
        <w:rPr>
          <w:rFonts w:ascii="Calibri" w:hAnsi="Calibri" w:cs="Calibri"/>
          <w:b/>
          <w:highlight w:val="yellow"/>
        </w:rPr>
        <w:t>.</w:t>
      </w:r>
      <w:r w:rsidR="009E6951">
        <w:rPr>
          <w:rFonts w:ascii="Calibri" w:hAnsi="Calibri" w:cs="Calibri"/>
          <w:b/>
          <w:highlight w:val="yellow"/>
        </w:rPr>
        <w:t>3</w:t>
      </w:r>
      <w:r w:rsidRPr="00EB7A6E">
        <w:rPr>
          <w:rFonts w:ascii="Calibri" w:hAnsi="Calibri" w:cs="Calibri"/>
          <w:b/>
          <w:highlight w:val="yellow"/>
        </w:rPr>
        <w:t xml:space="preserve"> -</w:t>
      </w:r>
      <w:r w:rsidRPr="00EB7A6E">
        <w:rPr>
          <w:rFonts w:ascii="Calibri" w:hAnsi="Calibri" w:cs="Calibri"/>
          <w:bCs/>
          <w:highlight w:val="yellow"/>
        </w:rPr>
        <w:t xml:space="preserve"> A realização da vistoria não se consubstancia em condição para a apreciação das</w:t>
      </w:r>
      <w:r w:rsidR="009E6951">
        <w:rPr>
          <w:rFonts w:ascii="Calibri" w:hAnsi="Calibri" w:cs="Calibri"/>
          <w:bCs/>
          <w:highlight w:val="yellow"/>
        </w:rPr>
        <w:t xml:space="preserve"> </w:t>
      </w:r>
      <w:r w:rsidRPr="00EB7A6E">
        <w:rPr>
          <w:rFonts w:ascii="Calibri" w:hAnsi="Calibri" w:cs="Calibri"/>
          <w:bCs/>
          <w:highlight w:val="yellow"/>
        </w:rPr>
        <w:t xml:space="preserve">propostas ofertadas, ficando, contudo, as proponentes cientes de que após apresentação das propostas não serão admitidas, em hipótese alguma, alegações posteriores no sentido da inviabilidade de cumprir com as obrigações, </w:t>
      </w:r>
      <w:proofErr w:type="gramStart"/>
      <w:r w:rsidRPr="00EB7A6E">
        <w:rPr>
          <w:rFonts w:ascii="Calibri" w:hAnsi="Calibri" w:cs="Calibri"/>
          <w:bCs/>
          <w:highlight w:val="yellow"/>
        </w:rPr>
        <w:t>face  ao</w:t>
      </w:r>
      <w:proofErr w:type="gramEnd"/>
      <w:r w:rsidRPr="00EB7A6E">
        <w:rPr>
          <w:rFonts w:ascii="Calibri" w:hAnsi="Calibri" w:cs="Calibri"/>
          <w:bCs/>
          <w:highlight w:val="yellow"/>
        </w:rPr>
        <w:t xml:space="preserve">  desconhecimento  dos  serviços  e  de dificuldades técnicas não previstas.</w:t>
      </w:r>
    </w:p>
    <w:p w14:paraId="0C849FF5" w14:textId="77777777" w:rsidR="00EB7A6E" w:rsidRPr="00EB7A6E" w:rsidRDefault="00EB7A6E">
      <w:pPr>
        <w:tabs>
          <w:tab w:val="left" w:pos="2552"/>
        </w:tabs>
        <w:jc w:val="both"/>
        <w:rPr>
          <w:rFonts w:ascii="Calibri" w:hAnsi="Calibri" w:cs="Calibri"/>
          <w:bCs/>
        </w:rPr>
      </w:pPr>
    </w:p>
    <w:p w14:paraId="08213FCA" w14:textId="1BB5DF8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12341AD4"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EE2CB1">
        <w:rPr>
          <w:rFonts w:ascii="Calibri" w:hAnsi="Calibri" w:cs="Calibri"/>
        </w:rPr>
        <w:t xml:space="preserve">o </w:t>
      </w:r>
      <w:r w:rsidR="00D84E0F" w:rsidRPr="00EE2CB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9747D" w:rsidRPr="00EE2CB1">
            <w:rPr>
              <w:rFonts w:asciiTheme="minorHAnsi" w:hAnsiTheme="minorHAnsi" w:cstheme="minorHAnsi"/>
              <w:b/>
            </w:rPr>
            <w:t>por lote</w:t>
          </w:r>
        </w:sdtContent>
      </w:sdt>
      <w:r w:rsidR="00D84E0F" w:rsidRPr="00EE2CB1">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lastRenderedPageBreak/>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3"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A268EB"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w:t>
      </w:r>
      <w:r w:rsidRPr="00A268EB">
        <w:rPr>
          <w:rFonts w:ascii="Calibri" w:hAnsi="Calibri"/>
          <w:bCs/>
        </w:rPr>
        <w:t xml:space="preserve">observado o interregno mínimo de um ano </w:t>
      </w:r>
      <w:r w:rsidR="00EC273A" w:rsidRPr="00A268EB">
        <w:rPr>
          <w:rFonts w:ascii="Calibri" w:hAnsi="Calibri"/>
          <w:bCs/>
        </w:rPr>
        <w:t>a contar do início de sua vigência</w:t>
      </w:r>
      <w:r w:rsidRPr="00A268EB">
        <w:rPr>
          <w:rFonts w:ascii="Calibri" w:hAnsi="Calibri"/>
          <w:bCs/>
        </w:rPr>
        <w:t>.</w:t>
      </w:r>
    </w:p>
    <w:p w14:paraId="47772345" w14:textId="3BB6F2BD" w:rsidR="00F971E0" w:rsidRPr="00A268EB" w:rsidRDefault="00F971E0" w:rsidP="00D02F2F">
      <w:pPr>
        <w:ind w:firstLine="142"/>
        <w:jc w:val="both"/>
        <w:rPr>
          <w:rFonts w:ascii="Calibri" w:hAnsi="Calibri"/>
          <w:bCs/>
        </w:rPr>
      </w:pPr>
      <w:r w:rsidRPr="00A268EB">
        <w:rPr>
          <w:rFonts w:ascii="Calibri" w:hAnsi="Calibri"/>
          <w:b/>
        </w:rPr>
        <w:lastRenderedPageBreak/>
        <w:t>11.</w:t>
      </w:r>
      <w:r w:rsidR="00B06A9A" w:rsidRPr="00A268EB">
        <w:rPr>
          <w:rFonts w:ascii="Calibri" w:hAnsi="Calibri"/>
          <w:b/>
        </w:rPr>
        <w:t>9</w:t>
      </w:r>
      <w:r w:rsidRPr="00A268EB">
        <w:rPr>
          <w:rFonts w:ascii="Calibri" w:hAnsi="Calibri"/>
          <w:b/>
        </w:rPr>
        <w:t>.2.1 -</w:t>
      </w:r>
      <w:r w:rsidRPr="00A268EB">
        <w:rPr>
          <w:rFonts w:ascii="Calibri" w:hAnsi="Calibri"/>
          <w:bCs/>
        </w:rPr>
        <w:t xml:space="preserve"> O índice de reajuste será o Índice Nacional de Preços ao Consumidor Amplo - IPCA, ou índice que vier a substituí-lo;</w:t>
      </w:r>
    </w:p>
    <w:p w14:paraId="26562D8C" w14:textId="03A84874" w:rsidR="00F971E0" w:rsidRPr="00A268EB" w:rsidRDefault="00F971E0" w:rsidP="00D02F2F">
      <w:pPr>
        <w:ind w:firstLine="142"/>
        <w:jc w:val="both"/>
        <w:rPr>
          <w:rFonts w:ascii="Calibri" w:hAnsi="Calibri"/>
          <w:bCs/>
        </w:rPr>
      </w:pPr>
      <w:r w:rsidRPr="00A268EB">
        <w:rPr>
          <w:rFonts w:ascii="Calibri" w:hAnsi="Calibri"/>
          <w:b/>
        </w:rPr>
        <w:t>11.</w:t>
      </w:r>
      <w:r w:rsidR="00B06A9A" w:rsidRPr="00A268EB">
        <w:rPr>
          <w:rFonts w:ascii="Calibri" w:hAnsi="Calibri"/>
          <w:b/>
        </w:rPr>
        <w:t>9</w:t>
      </w:r>
      <w:r w:rsidRPr="00A268EB">
        <w:rPr>
          <w:rFonts w:ascii="Calibri" w:hAnsi="Calibri"/>
          <w:b/>
        </w:rPr>
        <w:t>.2.2 -</w:t>
      </w:r>
      <w:r w:rsidRPr="00A268EB">
        <w:rPr>
          <w:rFonts w:ascii="Calibri" w:hAnsi="Calibri"/>
          <w:bCs/>
        </w:rPr>
        <w:t xml:space="preserve"> Será utilizado o acumulado do índice dos últimos 12 meses </w:t>
      </w:r>
      <w:r w:rsidR="00EC273A" w:rsidRPr="00A268EB">
        <w:rPr>
          <w:rFonts w:ascii="Calibri" w:hAnsi="Calibri"/>
          <w:bCs/>
        </w:rPr>
        <w:t>a contar do início da vigência da ARP</w:t>
      </w:r>
      <w:r w:rsidRPr="00A268EB">
        <w:rPr>
          <w:rFonts w:ascii="Calibri" w:hAnsi="Calibri"/>
          <w:bCs/>
        </w:rPr>
        <w:t>;</w:t>
      </w:r>
    </w:p>
    <w:p w14:paraId="0016DC0F" w14:textId="5725A407" w:rsidR="00F971E0" w:rsidRDefault="00F971E0" w:rsidP="00F971E0">
      <w:pPr>
        <w:ind w:firstLine="142"/>
        <w:jc w:val="both"/>
        <w:rPr>
          <w:rFonts w:ascii="Calibri" w:hAnsi="Calibri"/>
          <w:b/>
          <w:bCs/>
        </w:rPr>
      </w:pPr>
      <w:r w:rsidRPr="00A268EB">
        <w:rPr>
          <w:rFonts w:ascii="Calibri" w:hAnsi="Calibri"/>
          <w:b/>
        </w:rPr>
        <w:t>11.</w:t>
      </w:r>
      <w:r w:rsidR="00B06A9A" w:rsidRPr="00A268EB">
        <w:rPr>
          <w:rFonts w:ascii="Calibri" w:hAnsi="Calibri"/>
          <w:b/>
        </w:rPr>
        <w:t>9</w:t>
      </w:r>
      <w:r w:rsidRPr="00A268EB">
        <w:rPr>
          <w:rFonts w:ascii="Calibri" w:hAnsi="Calibri"/>
          <w:b/>
        </w:rPr>
        <w:t>.2.3 -</w:t>
      </w:r>
      <w:r w:rsidRPr="00A268EB">
        <w:rPr>
          <w:rFonts w:ascii="Calibri" w:hAnsi="Calibri"/>
          <w:bCs/>
        </w:rPr>
        <w:t xml:space="preserve"> Os reajuste</w:t>
      </w:r>
      <w:r w:rsidRPr="00F971E0">
        <w:rPr>
          <w:rFonts w:ascii="Calibri" w:hAnsi="Calibri"/>
          <w:bCs/>
        </w:rPr>
        <w:t xml:space="preserv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48A2FE8F" w:rsidR="008D28D0" w:rsidRPr="00A268EB"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A268EB">
        <w:rPr>
          <w:rFonts w:ascii="Calibri" w:hAnsi="Calibri" w:cs="Calibri"/>
          <w:b/>
        </w:rPr>
        <w:t xml:space="preserve">UDESC </w:t>
      </w:r>
      <w:r w:rsidR="0019747D" w:rsidRPr="00A268EB">
        <w:rPr>
          <w:rFonts w:ascii="Calibri" w:hAnsi="Calibri" w:cs="Calibri"/>
          <w:b/>
        </w:rPr>
        <w:t>10865</w:t>
      </w:r>
      <w:r w:rsidR="008D28D0" w:rsidRPr="00A268EB">
        <w:rPr>
          <w:rFonts w:ascii="Calibri" w:hAnsi="Calibri" w:cs="Calibri"/>
          <w:b/>
        </w:rPr>
        <w:t>/202</w:t>
      </w:r>
      <w:r w:rsidR="0019747D" w:rsidRPr="00A268EB">
        <w:rPr>
          <w:rFonts w:ascii="Calibri" w:hAnsi="Calibri" w:cs="Calibri"/>
          <w:b/>
        </w:rPr>
        <w:t>5</w:t>
      </w:r>
      <w:r w:rsidR="008D28D0" w:rsidRPr="00A268EB">
        <w:rPr>
          <w:rFonts w:ascii="Calibri" w:hAnsi="Calibri" w:cs="Calibri"/>
          <w:b/>
        </w:rPr>
        <w:t>.</w:t>
      </w:r>
      <w:r w:rsidR="008D28D0" w:rsidRPr="00A268EB">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A268EB">
        <w:rPr>
          <w:rFonts w:ascii="Calibri" w:hAnsi="Calibri" w:cs="Calibri"/>
          <w:b/>
        </w:rPr>
        <w:t>1</w:t>
      </w:r>
      <w:r w:rsidR="00DC5013" w:rsidRPr="00A268EB">
        <w:rPr>
          <w:rFonts w:ascii="Calibri" w:hAnsi="Calibri" w:cs="Calibri"/>
          <w:b/>
        </w:rPr>
        <w:t>4</w:t>
      </w:r>
      <w:r w:rsidR="00733A11" w:rsidRPr="00A268EB">
        <w:rPr>
          <w:rFonts w:ascii="Calibri" w:hAnsi="Calibri" w:cs="Calibri"/>
          <w:b/>
        </w:rPr>
        <w:t>.</w:t>
      </w:r>
      <w:r w:rsidR="003B3B12" w:rsidRPr="00A268EB">
        <w:rPr>
          <w:rFonts w:ascii="Calibri" w:hAnsi="Calibri" w:cs="Calibri"/>
          <w:b/>
        </w:rPr>
        <w:t>2.3</w:t>
      </w:r>
      <w:r w:rsidR="00733A11" w:rsidRPr="00A268EB">
        <w:rPr>
          <w:rFonts w:ascii="Calibri" w:hAnsi="Calibri" w:cs="Calibri"/>
          <w:b/>
        </w:rPr>
        <w:t xml:space="preserve"> </w:t>
      </w:r>
      <w:r w:rsidR="00733A11" w:rsidRPr="00A268EB">
        <w:rPr>
          <w:rFonts w:ascii="Calibri" w:hAnsi="Calibri" w:cs="Calibri"/>
          <w:szCs w:val="22"/>
        </w:rPr>
        <w:t xml:space="preserve">– A </w:t>
      </w:r>
      <w:r w:rsidR="003B3B12" w:rsidRPr="00A268EB">
        <w:rPr>
          <w:rFonts w:ascii="Calibri" w:hAnsi="Calibri" w:cs="Calibri"/>
          <w:szCs w:val="22"/>
        </w:rPr>
        <w:t>Udesc</w:t>
      </w:r>
      <w:r w:rsidR="00733A11" w:rsidRPr="00A268EB">
        <w:rPr>
          <w:rFonts w:ascii="Calibri" w:hAnsi="Calibri" w:cs="Calibri"/>
          <w:szCs w:val="22"/>
        </w:rPr>
        <w:t xml:space="preserve"> não se responsabiliza pelo conteúdo e autenticidade de cópias</w:t>
      </w:r>
      <w:r w:rsidR="00733A11" w:rsidRPr="00937F04">
        <w:rPr>
          <w:rFonts w:ascii="Calibri" w:hAnsi="Calibri" w:cs="Calibri"/>
          <w:szCs w:val="22"/>
        </w:rPr>
        <w:t xml:space="preserve">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2747AAC3" w:rsidR="003206AA" w:rsidRPr="00D84E0F" w:rsidRDefault="00351AC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56B8C" w:rsidRPr="00A268EB">
            <w:rPr>
              <w:rFonts w:asciiTheme="minorHAnsi" w:hAnsiTheme="minorHAnsi" w:cstheme="minorHAnsi"/>
              <w:b/>
            </w:rPr>
            <w:t>Florianópolis/SC</w:t>
          </w:r>
        </w:sdtContent>
      </w:sdt>
      <w:r w:rsidR="006F0DFF" w:rsidRPr="00A268EB">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7-10T00:00:00Z">
            <w:dateFormat w:val="d' de 'MMMM' de 'yyyy"/>
            <w:lid w:val="pt-BR"/>
            <w:storeMappedDataAs w:val="dateTime"/>
            <w:calendar w:val="gregorian"/>
          </w:date>
        </w:sdtPr>
        <w:sdtEndPr/>
        <w:sdtContent>
          <w:r w:rsidR="00913E80">
            <w:rPr>
              <w:rFonts w:asciiTheme="minorHAnsi" w:hAnsiTheme="minorHAnsi" w:cstheme="minorHAnsi"/>
              <w:b/>
            </w:rPr>
            <w:t>10 de julho de 2025</w:t>
          </w:r>
        </w:sdtContent>
      </w:sdt>
      <w:r w:rsidR="00D84E0F" w:rsidRPr="00A268EB">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EB87C1A" w:rsidR="00733A11" w:rsidRPr="00617433" w:rsidRDefault="00733A11" w:rsidP="003324C9">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617433">
        <w:rPr>
          <w:rFonts w:ascii="Calibri" w:hAnsi="Calibri" w:cs="Calibri"/>
          <w:b/>
        </w:rPr>
        <w:t xml:space="preserve">Nº </w:t>
      </w:r>
      <w:r w:rsidR="003324C9" w:rsidRPr="00617433">
        <w:rPr>
          <w:rFonts w:ascii="Calibri" w:hAnsi="Calibri" w:cs="Calibri"/>
          <w:b/>
        </w:rPr>
        <w:t>0911</w:t>
      </w:r>
      <w:r w:rsidR="00F2392A" w:rsidRPr="00617433">
        <w:rPr>
          <w:rFonts w:ascii="Calibri" w:hAnsi="Calibri" w:cs="Calibri"/>
          <w:b/>
        </w:rPr>
        <w:t>/20</w:t>
      </w:r>
      <w:r w:rsidR="00095A81" w:rsidRPr="00617433">
        <w:rPr>
          <w:rFonts w:ascii="Calibri" w:hAnsi="Calibri" w:cs="Calibri"/>
          <w:b/>
        </w:rPr>
        <w:t>2</w:t>
      </w:r>
      <w:r w:rsidR="003618FC" w:rsidRPr="00617433">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C935055" w:rsidR="00082D65" w:rsidRDefault="00082D65" w:rsidP="00082D65">
      <w:pPr>
        <w:jc w:val="center"/>
        <w:rPr>
          <w:rFonts w:ascii="Calibri" w:hAnsi="Calibri" w:cs="Calibri"/>
          <w:b/>
        </w:rPr>
      </w:pPr>
      <w:r w:rsidRPr="00A36C4C">
        <w:rPr>
          <w:rFonts w:ascii="Calibri" w:hAnsi="Calibri" w:cs="Calibri"/>
          <w:b/>
        </w:rPr>
        <w:t xml:space="preserve">PREGÃO ELETRÔNICO </w:t>
      </w:r>
      <w:r w:rsidRPr="00617433">
        <w:rPr>
          <w:rFonts w:ascii="Calibri" w:hAnsi="Calibri" w:cs="Calibri"/>
          <w:b/>
        </w:rPr>
        <w:t xml:space="preserve">Nº </w:t>
      </w:r>
      <w:r w:rsidR="003324C9" w:rsidRPr="00617433">
        <w:rPr>
          <w:rFonts w:ascii="Calibri" w:hAnsi="Calibri" w:cs="Calibri"/>
          <w:b/>
        </w:rPr>
        <w:t>0911</w:t>
      </w:r>
      <w:r w:rsidR="00F2392A" w:rsidRPr="00617433">
        <w:rPr>
          <w:rFonts w:ascii="Calibri" w:hAnsi="Calibri" w:cs="Calibri"/>
          <w:b/>
        </w:rPr>
        <w:t>/20</w:t>
      </w:r>
      <w:r w:rsidR="00095A81" w:rsidRPr="00617433">
        <w:rPr>
          <w:rFonts w:ascii="Calibri" w:hAnsi="Calibri" w:cs="Calibri"/>
          <w:b/>
        </w:rPr>
        <w:t>2</w:t>
      </w:r>
      <w:r w:rsidR="003618FC" w:rsidRPr="00617433">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E9E8943"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3324C9" w:rsidRPr="00617433">
        <w:rPr>
          <w:rFonts w:ascii="Calibri" w:hAnsi="Calibri"/>
          <w:sz w:val="24"/>
          <w14:shadow w14:blurRad="0" w14:dist="0" w14:dir="0" w14:sx="0" w14:sy="0" w14:kx="0" w14:ky="0" w14:algn="none">
            <w14:srgbClr w14:val="000000"/>
          </w14:shadow>
        </w:rPr>
        <w:t>0911</w:t>
      </w:r>
      <w:r w:rsidRPr="00617433">
        <w:rPr>
          <w:rFonts w:ascii="Calibri" w:hAnsi="Calibri"/>
          <w:sz w:val="24"/>
          <w14:shadow w14:blurRad="0" w14:dist="0" w14:dir="0" w14:sx="0" w14:sy="0" w14:kx="0" w14:ky="0" w14:algn="none">
            <w14:srgbClr w14:val="000000"/>
          </w14:shadow>
        </w:rPr>
        <w:t>/202</w:t>
      </w:r>
      <w:r w:rsidR="003618FC" w:rsidRPr="00617433">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366661A7"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C45EDE" w:rsidRPr="00617433">
        <w:rPr>
          <w:rFonts w:ascii="Calibri" w:hAnsi="Calibri" w:cs="Calibri"/>
          <w:bCs/>
          <w:sz w:val="24"/>
        </w:rPr>
        <w:t>0911</w:t>
      </w:r>
      <w:r w:rsidRPr="00617433">
        <w:rPr>
          <w:rFonts w:ascii="Calibri" w:hAnsi="Calibri" w:cs="Calibri"/>
          <w:bCs/>
          <w:sz w:val="24"/>
        </w:rPr>
        <w:t>/202</w:t>
      </w:r>
      <w:r w:rsidR="003618FC" w:rsidRPr="00617433">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121EF8FA" w:rsidR="00746E60" w:rsidRDefault="00351ACE"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17433">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7"/>
          <w:footerReference w:type="default" r:id="rId18"/>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33AE6CF7"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C45EDE" w:rsidRPr="00617433">
        <w:rPr>
          <w:rFonts w:ascii="Calibri" w:hAnsi="Calibri"/>
          <w:sz w:val="24"/>
          <w14:shadow w14:blurRad="0" w14:dist="0" w14:dir="0" w14:sx="0" w14:sy="0" w14:kx="0" w14:ky="0" w14:algn="none">
            <w14:srgbClr w14:val="000000"/>
          </w14:shadow>
        </w:rPr>
        <w:t>0911</w:t>
      </w:r>
      <w:r w:rsidR="00F2392A" w:rsidRPr="00617433">
        <w:rPr>
          <w:rFonts w:ascii="Calibri" w:hAnsi="Calibri"/>
          <w:sz w:val="24"/>
          <w14:shadow w14:blurRad="0" w14:dist="0" w14:dir="0" w14:sx="0" w14:sy="0" w14:kx="0" w14:ky="0" w14:algn="none">
            <w14:srgbClr w14:val="000000"/>
          </w14:shadow>
        </w:rPr>
        <w:t>/20</w:t>
      </w:r>
      <w:r w:rsidR="00095A81" w:rsidRPr="00617433">
        <w:rPr>
          <w:rFonts w:ascii="Calibri" w:hAnsi="Calibri"/>
          <w:sz w:val="24"/>
          <w14:shadow w14:blurRad="0" w14:dist="0" w14:dir="0" w14:sx="0" w14:sy="0" w14:kx="0" w14:ky="0" w14:algn="none">
            <w14:srgbClr w14:val="000000"/>
          </w14:shadow>
        </w:rPr>
        <w:t>2</w:t>
      </w:r>
      <w:r w:rsidR="003618FC" w:rsidRPr="00617433">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2485125A" w:rsidR="00F81BF6" w:rsidRPr="009B21AF" w:rsidRDefault="00C45EDE" w:rsidP="00F81BF6">
      <w:pPr>
        <w:pStyle w:val="Recuodecorpodetexto2"/>
        <w:spacing w:line="240" w:lineRule="auto"/>
        <w:ind w:left="3827"/>
        <w:jc w:val="both"/>
        <w:rPr>
          <w:rFonts w:ascii="Calibri" w:hAnsi="Calibri"/>
          <w:bCs/>
          <w:sz w:val="22"/>
          <w:szCs w:val="22"/>
        </w:rPr>
      </w:pPr>
      <w:r w:rsidRPr="00617433">
        <w:rPr>
          <w:rFonts w:ascii="Calibri" w:hAnsi="Calibri"/>
          <w:b/>
          <w:sz w:val="22"/>
          <w:szCs w:val="22"/>
        </w:rPr>
        <w:t>AQUISIÇÃO DE APARELHOS DE AR-CONDICIONADO, EXAUSTORES, BOMBAS DE DRENO, CORTINAS DE AR, VENTILADORES, CONTROLES REMOTOS DE APARELHOS DE AR-CONDICIONADO E CONTRATAÇÃO DE SERVIÇOS DE INSTALAÇÃO E</w:t>
      </w:r>
      <w:r w:rsidR="00617433" w:rsidRPr="00617433">
        <w:rPr>
          <w:rFonts w:ascii="Calibri" w:hAnsi="Calibri"/>
          <w:b/>
          <w:sz w:val="22"/>
          <w:szCs w:val="22"/>
        </w:rPr>
        <w:t xml:space="preserve"> </w:t>
      </w:r>
      <w:r w:rsidRPr="00617433">
        <w:rPr>
          <w:rFonts w:ascii="Calibri" w:hAnsi="Calibri"/>
          <w:b/>
          <w:sz w:val="22"/>
          <w:szCs w:val="22"/>
        </w:rPr>
        <w:t>DESINSTALAÇÃO DE EQUIPAMENTOS, COM FORNECIMENTO DE MATERIAIS PARA A UDESC</w:t>
      </w:r>
      <w:r w:rsidRPr="00C45EDE">
        <w:rPr>
          <w:rFonts w:ascii="Calibri" w:hAnsi="Calibri"/>
          <w:b/>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1476530" w:rsidR="00F81BF6" w:rsidRPr="009B21AF" w:rsidRDefault="00A54DA0" w:rsidP="00F81BF6">
      <w:pPr>
        <w:pStyle w:val="Corpodetexto23"/>
        <w:rPr>
          <w:rFonts w:ascii="Calibri" w:hAnsi="Calibri" w:cs="Calibri"/>
          <w:color w:val="auto"/>
          <w:sz w:val="22"/>
          <w:szCs w:val="22"/>
        </w:rPr>
      </w:pPr>
      <w:r w:rsidRPr="00617433">
        <w:rPr>
          <w:rFonts w:ascii="Calibri" w:hAnsi="Calibri" w:cs="Calibri"/>
          <w:color w:val="auto"/>
          <w:sz w:val="22"/>
          <w:szCs w:val="22"/>
        </w:rPr>
        <w:t xml:space="preserve">Constitui objeto do presente a </w:t>
      </w:r>
      <w:r w:rsidR="00C45EDE" w:rsidRPr="00617433">
        <w:rPr>
          <w:rFonts w:ascii="Calibri" w:hAnsi="Calibri" w:cs="Calibri"/>
          <w:b/>
          <w:bCs/>
          <w:color w:val="auto"/>
          <w:sz w:val="22"/>
          <w:szCs w:val="22"/>
        </w:rPr>
        <w:t>aquisição de aparelhos de ar-condicionado, exaustores, bombas de dreno, cortinas de ar, ventiladores, controles remotos de aparelhos de ar-condicionado e contratação de serviços de instalação e desinstalação de equipamentos, com fornecimento de materiais para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617433"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617433">
        <w:rPr>
          <w:rFonts w:ascii="Calibri" w:hAnsi="Calibri" w:cs="Calibri"/>
          <w:bCs/>
          <w:sz w:val="22"/>
          <w:szCs w:val="22"/>
        </w:rPr>
        <w:t>124, inciso II, letra “d” da Lei 14.133/21</w:t>
      </w:r>
      <w:r w:rsidRPr="00617433">
        <w:rPr>
          <w:rFonts w:ascii="Calibri" w:hAnsi="Calibri" w:cs="Calibri"/>
          <w:bCs/>
          <w:sz w:val="22"/>
          <w:szCs w:val="22"/>
        </w:rPr>
        <w:t>.</w:t>
      </w:r>
    </w:p>
    <w:p w14:paraId="4A272CB7" w14:textId="7CE1A6C1" w:rsidR="00F971E0" w:rsidRPr="00617433" w:rsidRDefault="00F971E0" w:rsidP="00F971E0">
      <w:pPr>
        <w:jc w:val="both"/>
        <w:rPr>
          <w:rFonts w:ascii="Calibri" w:hAnsi="Calibri"/>
          <w:bCs/>
          <w:sz w:val="22"/>
          <w:szCs w:val="22"/>
        </w:rPr>
      </w:pPr>
      <w:r w:rsidRPr="00617433">
        <w:rPr>
          <w:rFonts w:ascii="Calibri" w:hAnsi="Calibri"/>
          <w:b/>
          <w:sz w:val="22"/>
          <w:szCs w:val="22"/>
        </w:rPr>
        <w:t xml:space="preserve">III - </w:t>
      </w:r>
      <w:r w:rsidRPr="00617433">
        <w:rPr>
          <w:rFonts w:ascii="Calibri" w:hAnsi="Calibri"/>
          <w:bCs/>
          <w:sz w:val="22"/>
          <w:szCs w:val="22"/>
        </w:rPr>
        <w:t xml:space="preserve">O valor do contrato poderá ser reajustado, desde que solicitado formalmente pela contratada, </w:t>
      </w:r>
      <w:r w:rsidR="002239FA" w:rsidRPr="00617433">
        <w:rPr>
          <w:rFonts w:ascii="Calibri" w:hAnsi="Calibri"/>
          <w:bCs/>
          <w:sz w:val="22"/>
          <w:szCs w:val="22"/>
        </w:rPr>
        <w:t xml:space="preserve">observado o interregno mínimo de um ano a contar do início de sua vigência </w:t>
      </w:r>
      <w:r w:rsidRPr="00617433">
        <w:rPr>
          <w:rFonts w:ascii="Calibri" w:hAnsi="Calibri"/>
          <w:bCs/>
          <w:sz w:val="22"/>
          <w:szCs w:val="22"/>
        </w:rPr>
        <w:t>e da seguinte forma:</w:t>
      </w:r>
    </w:p>
    <w:p w14:paraId="5BEB4517" w14:textId="372F8D07" w:rsidR="00F971E0" w:rsidRPr="00617433" w:rsidRDefault="000D368A" w:rsidP="000D368A">
      <w:pPr>
        <w:jc w:val="both"/>
        <w:rPr>
          <w:rFonts w:ascii="Calibri" w:hAnsi="Calibri"/>
          <w:bCs/>
          <w:sz w:val="22"/>
          <w:szCs w:val="22"/>
        </w:rPr>
      </w:pPr>
      <w:r w:rsidRPr="00617433">
        <w:rPr>
          <w:rFonts w:ascii="Calibri" w:hAnsi="Calibri"/>
          <w:b/>
          <w:sz w:val="22"/>
          <w:szCs w:val="22"/>
        </w:rPr>
        <w:t>IV</w:t>
      </w:r>
      <w:r w:rsidR="00F971E0" w:rsidRPr="00617433">
        <w:rPr>
          <w:rFonts w:ascii="Calibri" w:hAnsi="Calibri"/>
          <w:bCs/>
          <w:sz w:val="22"/>
          <w:szCs w:val="22"/>
        </w:rPr>
        <w:t xml:space="preserve"> </w:t>
      </w:r>
      <w:r w:rsidRPr="00617433">
        <w:rPr>
          <w:rFonts w:ascii="Calibri" w:hAnsi="Calibri"/>
          <w:bCs/>
          <w:sz w:val="22"/>
          <w:szCs w:val="22"/>
        </w:rPr>
        <w:t xml:space="preserve">- </w:t>
      </w:r>
      <w:r w:rsidR="00F971E0" w:rsidRPr="00617433">
        <w:rPr>
          <w:rFonts w:ascii="Calibri" w:hAnsi="Calibri"/>
          <w:bCs/>
          <w:sz w:val="22"/>
          <w:szCs w:val="22"/>
        </w:rPr>
        <w:t>O índice de reajuste será o Índice Nacional de Preços ao Consumidor Amplo - IPCA, ou índice que vier a substituí-lo;</w:t>
      </w:r>
    </w:p>
    <w:p w14:paraId="6BC670AC" w14:textId="1B89D081" w:rsidR="00F971E0" w:rsidRPr="00617433" w:rsidRDefault="000D368A" w:rsidP="000D368A">
      <w:pPr>
        <w:jc w:val="both"/>
        <w:rPr>
          <w:rFonts w:ascii="Calibri" w:hAnsi="Calibri"/>
          <w:bCs/>
          <w:sz w:val="22"/>
          <w:szCs w:val="22"/>
        </w:rPr>
      </w:pPr>
      <w:r w:rsidRPr="00617433">
        <w:rPr>
          <w:rFonts w:ascii="Calibri" w:hAnsi="Calibri"/>
          <w:b/>
          <w:sz w:val="22"/>
          <w:szCs w:val="22"/>
        </w:rPr>
        <w:t xml:space="preserve">V - </w:t>
      </w:r>
      <w:r w:rsidR="00F971E0" w:rsidRPr="00617433">
        <w:rPr>
          <w:rFonts w:ascii="Calibri" w:hAnsi="Calibri"/>
          <w:bCs/>
          <w:sz w:val="22"/>
          <w:szCs w:val="22"/>
        </w:rPr>
        <w:t xml:space="preserve">Será utilizado o acumulado do índice dos últimos 12 meses </w:t>
      </w:r>
      <w:r w:rsidR="002239FA" w:rsidRPr="00617433">
        <w:rPr>
          <w:rFonts w:ascii="Calibri" w:hAnsi="Calibri"/>
          <w:bCs/>
          <w:sz w:val="22"/>
          <w:szCs w:val="22"/>
        </w:rPr>
        <w:t>a contar do início da vigência da ARP</w:t>
      </w:r>
      <w:r w:rsidR="00F971E0" w:rsidRPr="00617433">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617433">
        <w:rPr>
          <w:rFonts w:ascii="Calibri" w:hAnsi="Calibri"/>
          <w:b/>
          <w:sz w:val="22"/>
          <w:szCs w:val="22"/>
        </w:rPr>
        <w:t>VI -</w:t>
      </w:r>
      <w:r w:rsidR="00F971E0" w:rsidRPr="00617433">
        <w:rPr>
          <w:rFonts w:ascii="Calibri" w:hAnsi="Calibri"/>
          <w:bCs/>
          <w:sz w:val="22"/>
          <w:szCs w:val="22"/>
        </w:rPr>
        <w:t xml:space="preserve"> Os reajustes a que o contratado </w:t>
      </w:r>
      <w:proofErr w:type="spellStart"/>
      <w:r w:rsidR="00F971E0" w:rsidRPr="00617433">
        <w:rPr>
          <w:rFonts w:ascii="Calibri" w:hAnsi="Calibri"/>
          <w:bCs/>
          <w:sz w:val="22"/>
          <w:szCs w:val="22"/>
        </w:rPr>
        <w:t>fizer</w:t>
      </w:r>
      <w:proofErr w:type="spellEnd"/>
      <w:r w:rsidR="00F971E0" w:rsidRPr="00617433">
        <w:rPr>
          <w:rFonts w:ascii="Calibri" w:hAnsi="Calibri"/>
          <w:bCs/>
          <w:sz w:val="22"/>
          <w:szCs w:val="22"/>
        </w:rPr>
        <w:t xml:space="preserve"> jus e não forem solicitadas durante a vigência do contrato, serão</w:t>
      </w:r>
      <w:r w:rsidR="00F971E0" w:rsidRPr="00B14C12">
        <w:rPr>
          <w:rFonts w:ascii="Calibri" w:hAnsi="Calibri"/>
          <w:bCs/>
          <w:sz w:val="22"/>
          <w:szCs w:val="22"/>
        </w:rPr>
        <w:t xml:space="preserve">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2893"/>
        <w:gridCol w:w="4619"/>
      </w:tblGrid>
      <w:tr w:rsidR="00F81BF6" w:rsidRPr="009B21AF" w14:paraId="153A9642" w14:textId="77777777" w:rsidTr="00617433">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2893"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4619"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617433">
        <w:trPr>
          <w:trHeight w:val="177"/>
        </w:trPr>
        <w:tc>
          <w:tcPr>
            <w:tcW w:w="2200" w:type="dxa"/>
            <w:tcBorders>
              <w:top w:val="single" w:sz="8" w:space="0" w:color="000000"/>
              <w:left w:val="single" w:sz="8" w:space="0" w:color="000000"/>
              <w:bottom w:val="single" w:sz="8" w:space="0" w:color="000000"/>
            </w:tcBorders>
          </w:tcPr>
          <w:p w14:paraId="03A324D2" w14:textId="0C961E93" w:rsidR="00F81BF6" w:rsidRPr="001112B2" w:rsidRDefault="00FA6FDD" w:rsidP="00D439F8">
            <w:pPr>
              <w:snapToGrid w:val="0"/>
              <w:jc w:val="center"/>
              <w:rPr>
                <w:rFonts w:ascii="Calibri" w:hAnsi="Calibri" w:cs="Calibri"/>
                <w:sz w:val="22"/>
                <w:szCs w:val="22"/>
              </w:rPr>
            </w:pPr>
            <w:r>
              <w:rPr>
                <w:rFonts w:ascii="Calibri" w:hAnsi="Calibri" w:cs="Calibri"/>
                <w:sz w:val="22"/>
                <w:szCs w:val="22"/>
              </w:rPr>
              <w:t>11038</w:t>
            </w:r>
          </w:p>
        </w:tc>
        <w:tc>
          <w:tcPr>
            <w:tcW w:w="2893" w:type="dxa"/>
            <w:tcBorders>
              <w:left w:val="single" w:sz="8" w:space="0" w:color="000000"/>
              <w:bottom w:val="single" w:sz="8" w:space="0" w:color="000000"/>
            </w:tcBorders>
          </w:tcPr>
          <w:p w14:paraId="24C8314E" w14:textId="086A7BAA" w:rsidR="00F81BF6" w:rsidRPr="001112B2" w:rsidRDefault="00FA6FDD" w:rsidP="00D439F8">
            <w:pPr>
              <w:snapToGrid w:val="0"/>
              <w:jc w:val="center"/>
              <w:rPr>
                <w:rFonts w:ascii="Calibri" w:hAnsi="Calibri" w:cs="Calibri"/>
                <w:sz w:val="22"/>
                <w:szCs w:val="22"/>
              </w:rPr>
            </w:pPr>
            <w:r w:rsidRPr="00FA6FDD">
              <w:rPr>
                <w:rFonts w:ascii="Calibri" w:hAnsi="Calibri" w:cs="Calibri"/>
                <w:sz w:val="22"/>
                <w:szCs w:val="22"/>
              </w:rPr>
              <w:t>1.500.100.000</w:t>
            </w:r>
          </w:p>
        </w:tc>
        <w:tc>
          <w:tcPr>
            <w:tcW w:w="4619" w:type="dxa"/>
            <w:tcBorders>
              <w:left w:val="single" w:sz="8" w:space="0" w:color="000000"/>
              <w:bottom w:val="single" w:sz="8" w:space="0" w:color="000000"/>
              <w:right w:val="single" w:sz="8" w:space="0" w:color="000000"/>
            </w:tcBorders>
          </w:tcPr>
          <w:p w14:paraId="2F184CD6" w14:textId="44FD0559" w:rsidR="00FA6FDD" w:rsidRPr="001112B2" w:rsidRDefault="00FA6FDD" w:rsidP="00617433">
            <w:pPr>
              <w:snapToGrid w:val="0"/>
              <w:jc w:val="center"/>
              <w:rPr>
                <w:rFonts w:ascii="Calibri" w:hAnsi="Calibri" w:cs="Calibri"/>
                <w:sz w:val="22"/>
                <w:szCs w:val="22"/>
              </w:rPr>
            </w:pPr>
            <w:r>
              <w:rPr>
                <w:rFonts w:ascii="Calibri" w:hAnsi="Calibri" w:cs="Calibri"/>
                <w:sz w:val="22"/>
                <w:szCs w:val="22"/>
              </w:rPr>
              <w:t>449052</w:t>
            </w:r>
            <w:r w:rsidR="00617433">
              <w:rPr>
                <w:rFonts w:ascii="Calibri" w:hAnsi="Calibri" w:cs="Calibri"/>
                <w:sz w:val="22"/>
                <w:szCs w:val="22"/>
              </w:rPr>
              <w:t xml:space="preserve">, </w:t>
            </w:r>
            <w:r>
              <w:rPr>
                <w:rFonts w:ascii="Calibri" w:hAnsi="Calibri" w:cs="Calibri"/>
                <w:sz w:val="22"/>
                <w:szCs w:val="22"/>
              </w:rPr>
              <w:t>339039</w:t>
            </w:r>
            <w:r w:rsidR="00617433">
              <w:rPr>
                <w:rFonts w:ascii="Calibri" w:hAnsi="Calibri" w:cs="Calibri"/>
                <w:sz w:val="22"/>
                <w:szCs w:val="22"/>
              </w:rPr>
              <w:t xml:space="preserve"> e </w:t>
            </w:r>
            <w:r>
              <w:rPr>
                <w:rFonts w:ascii="Calibri" w:hAnsi="Calibri" w:cs="Calibri"/>
                <w:sz w:val="22"/>
                <w:szCs w:val="22"/>
              </w:rPr>
              <w:t>339030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60545347"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617433">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FA6FDD" w:rsidRPr="00617433">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8666BA4" w14:textId="77777777" w:rsidR="00B8066F" w:rsidRDefault="00F81BF6" w:rsidP="00B8066F">
      <w:pPr>
        <w:pStyle w:val="WW-Corpodetexto2"/>
        <w:autoSpaceDE/>
        <w:rPr>
          <w:rFonts w:ascii="Calibri" w:hAnsi="Calibri" w:cs="Calibri"/>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0A19BDEF" w14:textId="77777777" w:rsidR="00B8066F" w:rsidRDefault="00B8066F" w:rsidP="00B8066F">
      <w:pPr>
        <w:pStyle w:val="WW-Corpodetexto2"/>
        <w:autoSpaceDE/>
        <w:rPr>
          <w:rFonts w:ascii="Calibri" w:hAnsi="Calibri" w:cs="Calibri"/>
          <w:sz w:val="22"/>
          <w:szCs w:val="22"/>
        </w:rPr>
      </w:pPr>
    </w:p>
    <w:p w14:paraId="2CA9F199" w14:textId="5C3C230E" w:rsidR="00F81BF6" w:rsidRPr="009B21AF" w:rsidRDefault="00F81BF6" w:rsidP="00B8066F">
      <w:pPr>
        <w:pStyle w:val="WW-Corpodetexto2"/>
        <w:autoSpaceDE/>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Default="00351ACE" w:rsidP="00C50B66">
      <w:pPr>
        <w:jc w:val="right"/>
        <w:rPr>
          <w:rFonts w:ascii="Calibri"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617433">
            <w:rPr>
              <w:rFonts w:asciiTheme="minorHAnsi" w:hAnsiTheme="minorHAnsi" w:cstheme="minorHAnsi"/>
              <w:b/>
            </w:rPr>
            <w:t>Florianópolis/SC</w:t>
          </w:r>
        </w:sdtContent>
      </w:sdt>
      <w:r w:rsidR="00DC6BAC" w:rsidRPr="00617433">
        <w:rPr>
          <w:rFonts w:ascii="Calibri" w:hAnsi="Calibri" w:cs="Calibri"/>
          <w:bCs/>
          <w:sz w:val="22"/>
          <w:szCs w:val="22"/>
        </w:rPr>
        <w:t>, conforme datas das assinaturas digitais</w:t>
      </w:r>
      <w:r w:rsidR="00F81BF6" w:rsidRPr="00617433">
        <w:rPr>
          <w:rFonts w:ascii="Calibri" w:hAnsi="Calibri" w:cs="Calibri"/>
          <w:bCs/>
          <w:sz w:val="22"/>
          <w:szCs w:val="22"/>
        </w:rPr>
        <w:t>.</w:t>
      </w:r>
    </w:p>
    <w:p w14:paraId="279030A5" w14:textId="77777777" w:rsidR="00B8066F" w:rsidRPr="009B21AF" w:rsidRDefault="00B8066F" w:rsidP="00C50B66">
      <w:pPr>
        <w:jc w:val="right"/>
        <w:rPr>
          <w:rFonts w:ascii="Calibri" w:eastAsia="Arial" w:hAnsi="Calibri" w:cs="Calibri"/>
          <w:bCs/>
          <w:sz w:val="22"/>
          <w:szCs w:val="22"/>
        </w:rPr>
      </w:pPr>
    </w:p>
    <w:tbl>
      <w:tblPr>
        <w:tblW w:w="14636" w:type="dxa"/>
        <w:tblInd w:w="80" w:type="dxa"/>
        <w:tblLayout w:type="fixed"/>
        <w:tblCellMar>
          <w:left w:w="70" w:type="dxa"/>
          <w:right w:w="70" w:type="dxa"/>
        </w:tblCellMar>
        <w:tblLook w:val="0000" w:firstRow="0" w:lastRow="0" w:firstColumn="0" w:lastColumn="0" w:noHBand="0" w:noVBand="0"/>
      </w:tblPr>
      <w:tblGrid>
        <w:gridCol w:w="4601"/>
        <w:gridCol w:w="807"/>
        <w:gridCol w:w="4614"/>
        <w:gridCol w:w="4614"/>
      </w:tblGrid>
      <w:tr w:rsidR="00B8066F" w:rsidRPr="009B21AF" w14:paraId="68D15019" w14:textId="0342870C" w:rsidTr="00B8066F">
        <w:trPr>
          <w:trHeight w:val="1259"/>
        </w:trPr>
        <w:tc>
          <w:tcPr>
            <w:tcW w:w="4601" w:type="dxa"/>
          </w:tcPr>
          <w:p w14:paraId="327C02E3" w14:textId="77777777" w:rsidR="00B8066F" w:rsidRPr="00C50B66" w:rsidRDefault="00B8066F"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B8066F" w:rsidRPr="009B21AF" w:rsidRDefault="00B8066F"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B8066F" w:rsidRPr="00C50B66" w:rsidRDefault="00B8066F"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B8066F" w:rsidRPr="009B21AF" w:rsidRDefault="00B8066F" w:rsidP="00786340">
            <w:pPr>
              <w:jc w:val="both"/>
              <w:rPr>
                <w:rFonts w:ascii="Calibri" w:hAnsi="Calibri" w:cs="Calibri"/>
                <w:sz w:val="22"/>
                <w:szCs w:val="22"/>
              </w:rPr>
            </w:pPr>
          </w:p>
        </w:tc>
        <w:tc>
          <w:tcPr>
            <w:tcW w:w="807" w:type="dxa"/>
          </w:tcPr>
          <w:p w14:paraId="6F7F6046" w14:textId="77777777" w:rsidR="00B8066F" w:rsidRPr="009B21AF" w:rsidRDefault="00B8066F" w:rsidP="00786340">
            <w:pPr>
              <w:snapToGrid w:val="0"/>
              <w:jc w:val="both"/>
              <w:rPr>
                <w:rFonts w:ascii="Calibri" w:hAnsi="Calibri" w:cs="Calibri"/>
                <w:sz w:val="22"/>
                <w:szCs w:val="22"/>
              </w:rPr>
            </w:pPr>
          </w:p>
        </w:tc>
        <w:tc>
          <w:tcPr>
            <w:tcW w:w="4614" w:type="dxa"/>
          </w:tcPr>
          <w:p w14:paraId="049D4DAD" w14:textId="77777777" w:rsidR="00B8066F" w:rsidRPr="00C50B66" w:rsidRDefault="00B8066F"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B8066F" w:rsidRPr="00C50B66" w:rsidRDefault="00B8066F" w:rsidP="00BB2DC6">
            <w:pPr>
              <w:jc w:val="center"/>
              <w:rPr>
                <w:rFonts w:ascii="Calibri" w:hAnsi="Calibri" w:cs="Calibri"/>
                <w:b/>
                <w:bCs/>
                <w:sz w:val="22"/>
                <w:szCs w:val="22"/>
              </w:rPr>
            </w:pPr>
            <w:r w:rsidRPr="00C50B66">
              <w:rPr>
                <w:rFonts w:ascii="Calibri" w:hAnsi="Calibri" w:cs="Calibri"/>
                <w:b/>
                <w:bCs/>
                <w:sz w:val="22"/>
                <w:szCs w:val="22"/>
              </w:rPr>
              <w:t>CONTRATADA</w:t>
            </w:r>
          </w:p>
        </w:tc>
        <w:tc>
          <w:tcPr>
            <w:tcW w:w="4614" w:type="dxa"/>
          </w:tcPr>
          <w:p w14:paraId="2A439C25" w14:textId="77777777" w:rsidR="00B8066F" w:rsidRPr="00C50B66" w:rsidRDefault="00B8066F" w:rsidP="00C50B66">
            <w:pPr>
              <w:ind w:right="27"/>
              <w:jc w:val="center"/>
              <w:rPr>
                <w:rFonts w:ascii="Calibri" w:hAnsi="Calibri" w:cs="Calibri"/>
                <w:i/>
                <w:iCs/>
                <w:sz w:val="22"/>
                <w:u w:val="single"/>
              </w:rPr>
            </w:pPr>
          </w:p>
        </w:tc>
      </w:tr>
    </w:tbl>
    <w:p w14:paraId="0B6C6B80" w14:textId="77777777" w:rsidR="00617433" w:rsidRDefault="00617433" w:rsidP="00695798">
      <w:pPr>
        <w:pStyle w:val="EspSubTitulo1Char"/>
        <w:suppressAutoHyphens/>
        <w:spacing w:before="0" w:after="0"/>
        <w:jc w:val="center"/>
        <w:rPr>
          <w:rFonts w:ascii="Calibri" w:hAnsi="Calibri"/>
          <w:b/>
          <w:bCs/>
        </w:rPr>
      </w:pPr>
    </w:p>
    <w:p w14:paraId="0BC46C0B" w14:textId="77777777" w:rsidR="00617433" w:rsidRDefault="00617433" w:rsidP="00695798">
      <w:pPr>
        <w:pStyle w:val="EspSubTitulo1Char"/>
        <w:suppressAutoHyphens/>
        <w:spacing w:before="0" w:after="0"/>
        <w:jc w:val="center"/>
        <w:rPr>
          <w:rFonts w:ascii="Calibri" w:hAnsi="Calibri"/>
          <w:b/>
          <w:bCs/>
        </w:rPr>
      </w:pPr>
    </w:p>
    <w:p w14:paraId="678B3D17" w14:textId="77777777" w:rsidR="00617433" w:rsidRDefault="00617433" w:rsidP="00695798">
      <w:pPr>
        <w:pStyle w:val="EspSubTitulo1Char"/>
        <w:suppressAutoHyphens/>
        <w:spacing w:before="0" w:after="0"/>
        <w:jc w:val="center"/>
        <w:rPr>
          <w:rFonts w:ascii="Calibri" w:hAnsi="Calibri"/>
          <w:b/>
          <w:bCs/>
        </w:rPr>
      </w:pPr>
    </w:p>
    <w:p w14:paraId="7927B3DD" w14:textId="77777777" w:rsidR="00617433" w:rsidRDefault="00617433" w:rsidP="00695798">
      <w:pPr>
        <w:pStyle w:val="EspSubTitulo1Char"/>
        <w:suppressAutoHyphens/>
        <w:spacing w:before="0" w:after="0"/>
        <w:jc w:val="center"/>
        <w:rPr>
          <w:rFonts w:ascii="Calibri" w:hAnsi="Calibri"/>
          <w:b/>
          <w:bCs/>
        </w:rPr>
      </w:pPr>
    </w:p>
    <w:p w14:paraId="15EB6C7A" w14:textId="63B385FA" w:rsidR="00695798" w:rsidRPr="005711D8" w:rsidRDefault="00695798" w:rsidP="00695798">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Pr>
          <w:rFonts w:ascii="Calibri" w:hAnsi="Calibri"/>
          <w:b/>
          <w:bCs/>
        </w:rPr>
        <w:t>VI</w:t>
      </w:r>
    </w:p>
    <w:p w14:paraId="03AD4FC7" w14:textId="3E5F8649" w:rsidR="00695798" w:rsidRPr="00CA1116" w:rsidRDefault="00695798" w:rsidP="00695798">
      <w:pPr>
        <w:pStyle w:val="Ttulo8"/>
        <w:rPr>
          <w:rFonts w:ascii="Calibri" w:hAnsi="Calibri"/>
          <w:szCs w:val="22"/>
          <w:lang w:val="pt-PT"/>
        </w:rPr>
      </w:pPr>
      <w:r w:rsidRPr="00CA1116">
        <w:rPr>
          <w:rFonts w:ascii="Calibri" w:hAnsi="Calibri"/>
          <w:b w:val="0"/>
          <w:szCs w:val="22"/>
          <w:lang w:val="pt-PT"/>
        </w:rPr>
        <w:t xml:space="preserve">PREGÃO ELETRÔNICO Nº </w:t>
      </w:r>
      <w:r w:rsidRPr="00DC6510">
        <w:rPr>
          <w:rFonts w:ascii="Calibri" w:hAnsi="Calibri"/>
          <w:b w:val="0"/>
          <w:szCs w:val="22"/>
          <w:lang w:val="pt-PT"/>
        </w:rPr>
        <w:t>0</w:t>
      </w:r>
      <w:r w:rsidR="000A1426" w:rsidRPr="00DC6510">
        <w:rPr>
          <w:rFonts w:ascii="Calibri" w:hAnsi="Calibri"/>
          <w:b w:val="0"/>
          <w:szCs w:val="22"/>
          <w:lang w:val="pt-PT"/>
        </w:rPr>
        <w:t>911</w:t>
      </w:r>
      <w:r w:rsidRPr="00DC6510">
        <w:rPr>
          <w:rFonts w:ascii="Calibri" w:hAnsi="Calibri"/>
          <w:b w:val="0"/>
          <w:szCs w:val="22"/>
          <w:lang w:val="pt-PT"/>
        </w:rPr>
        <w:t>/202</w:t>
      </w:r>
      <w:r w:rsidR="000A1426" w:rsidRPr="00DC6510">
        <w:rPr>
          <w:rFonts w:ascii="Calibri" w:hAnsi="Calibri"/>
          <w:b w:val="0"/>
          <w:szCs w:val="22"/>
          <w:lang w:val="pt-PT"/>
        </w:rPr>
        <w:t>5</w:t>
      </w:r>
    </w:p>
    <w:p w14:paraId="2ADA3566" w14:textId="77777777" w:rsidR="00695798" w:rsidRPr="001C0C30" w:rsidRDefault="00695798" w:rsidP="00695798">
      <w:pPr>
        <w:pStyle w:val="Corpodetexto"/>
        <w:rPr>
          <w:rFonts w:ascii="Calibri" w:hAnsi="Calibri" w:cs="Calibri"/>
          <w:sz w:val="22"/>
          <w:szCs w:val="22"/>
        </w:rPr>
      </w:pPr>
    </w:p>
    <w:p w14:paraId="103F5510" w14:textId="77777777" w:rsidR="00695798" w:rsidRPr="001C0C30" w:rsidRDefault="00695798" w:rsidP="00695798">
      <w:pPr>
        <w:pStyle w:val="Subttulo"/>
        <w:rPr>
          <w:rFonts w:ascii="Calibri" w:hAnsi="Calibri" w:cs="Calibri"/>
          <w:sz w:val="22"/>
          <w:szCs w:val="22"/>
        </w:rPr>
      </w:pPr>
      <w:r>
        <w:rPr>
          <w:rFonts w:ascii="Calibri" w:hAnsi="Calibri" w:cs="Calibri"/>
          <w:sz w:val="22"/>
          <w:szCs w:val="22"/>
        </w:rPr>
        <w:t>ATESTADO DE VISITA</w:t>
      </w:r>
    </w:p>
    <w:p w14:paraId="68AEF378" w14:textId="77777777" w:rsidR="00695798" w:rsidRPr="00843F9E" w:rsidRDefault="00695798" w:rsidP="00695798">
      <w:pPr>
        <w:jc w:val="both"/>
        <w:rPr>
          <w:rFonts w:asciiTheme="minorHAnsi" w:hAnsiTheme="minorHAnsi"/>
          <w:sz w:val="22"/>
          <w:szCs w:val="22"/>
        </w:rPr>
      </w:pPr>
    </w:p>
    <w:p w14:paraId="1ABF2653" w14:textId="77777777" w:rsidR="00695798" w:rsidRPr="00843F9E" w:rsidRDefault="00695798" w:rsidP="00695798">
      <w:pPr>
        <w:jc w:val="both"/>
        <w:rPr>
          <w:rFonts w:asciiTheme="minorHAnsi" w:hAnsiTheme="minorHAnsi"/>
          <w:sz w:val="22"/>
          <w:szCs w:val="22"/>
        </w:rPr>
      </w:pPr>
    </w:p>
    <w:p w14:paraId="322E0EED" w14:textId="77777777" w:rsidR="00695798" w:rsidRPr="00843F9E" w:rsidRDefault="00695798" w:rsidP="00695798">
      <w:pPr>
        <w:jc w:val="both"/>
        <w:rPr>
          <w:rFonts w:asciiTheme="minorHAnsi" w:hAnsiTheme="minorHAnsi"/>
          <w:sz w:val="22"/>
          <w:szCs w:val="22"/>
        </w:rPr>
      </w:pPr>
      <w:r w:rsidRPr="00843F9E">
        <w:rPr>
          <w:rFonts w:asciiTheme="minorHAnsi" w:hAnsiTheme="minorHAnsi"/>
          <w:sz w:val="22"/>
          <w:szCs w:val="22"/>
        </w:rPr>
        <w:t>Serviço:</w:t>
      </w:r>
      <w:r w:rsidRPr="00843F9E">
        <w:rPr>
          <w:rFonts w:asciiTheme="minorHAnsi" w:hAnsiTheme="minorHAnsi"/>
          <w:b/>
          <w:sz w:val="22"/>
          <w:szCs w:val="22"/>
        </w:rPr>
        <w:t xml:space="preserve"> </w:t>
      </w:r>
      <w:r>
        <w:rPr>
          <w:rFonts w:asciiTheme="minorHAnsi" w:hAnsiTheme="minorHAnsi"/>
          <w:b/>
          <w:sz w:val="22"/>
          <w:szCs w:val="22"/>
        </w:rPr>
        <w:t>__________________________________________</w:t>
      </w:r>
      <w:r w:rsidRPr="00843F9E">
        <w:rPr>
          <w:rFonts w:asciiTheme="minorHAnsi" w:hAnsiTheme="minorHAnsi"/>
          <w:sz w:val="22"/>
          <w:szCs w:val="22"/>
        </w:rPr>
        <w:t xml:space="preserve">, no município de </w:t>
      </w:r>
      <w:r>
        <w:rPr>
          <w:rFonts w:asciiTheme="minorHAnsi" w:hAnsiTheme="minorHAnsi"/>
          <w:sz w:val="22"/>
          <w:szCs w:val="22"/>
        </w:rPr>
        <w:t>Florianópolis/SC</w:t>
      </w:r>
      <w:r w:rsidRPr="00843F9E">
        <w:rPr>
          <w:rFonts w:asciiTheme="minorHAnsi" w:hAnsiTheme="minorHAnsi"/>
          <w:sz w:val="22"/>
          <w:szCs w:val="22"/>
        </w:rPr>
        <w:t>.</w:t>
      </w:r>
    </w:p>
    <w:p w14:paraId="2BFF6C98" w14:textId="77777777" w:rsidR="00695798" w:rsidRPr="00843F9E" w:rsidRDefault="00695798" w:rsidP="00695798">
      <w:pPr>
        <w:pStyle w:val="Cabealho"/>
        <w:tabs>
          <w:tab w:val="clear" w:pos="4320"/>
          <w:tab w:val="clear" w:pos="8640"/>
        </w:tabs>
        <w:jc w:val="both"/>
        <w:rPr>
          <w:rFonts w:asciiTheme="minorHAnsi" w:hAnsiTheme="minorHAnsi"/>
          <w:sz w:val="22"/>
          <w:szCs w:val="22"/>
          <w:lang w:val="pt-BR"/>
        </w:rPr>
      </w:pPr>
    </w:p>
    <w:p w14:paraId="00F5DC8A" w14:textId="77777777" w:rsidR="00695798" w:rsidRPr="00843F9E" w:rsidRDefault="00695798" w:rsidP="00695798">
      <w:pPr>
        <w:pStyle w:val="font5"/>
        <w:tabs>
          <w:tab w:val="left" w:pos="8289"/>
        </w:tabs>
        <w:spacing w:before="0" w:after="0"/>
        <w:jc w:val="both"/>
        <w:rPr>
          <w:rFonts w:asciiTheme="minorHAnsi" w:eastAsia="Times New Roman" w:hAnsiTheme="minorHAnsi"/>
        </w:rPr>
      </w:pPr>
      <w:r w:rsidRPr="00843F9E">
        <w:rPr>
          <w:rFonts w:asciiTheme="minorHAnsi" w:eastAsia="Times New Roman" w:hAnsiTheme="minorHAnsi"/>
        </w:rPr>
        <w:tab/>
      </w:r>
    </w:p>
    <w:p w14:paraId="731A3B06" w14:textId="77777777" w:rsidR="00695798" w:rsidRPr="00843F9E" w:rsidRDefault="00695798" w:rsidP="00695798">
      <w:pPr>
        <w:jc w:val="both"/>
        <w:rPr>
          <w:rFonts w:asciiTheme="minorHAnsi" w:hAnsiTheme="minorHAnsi"/>
          <w:color w:val="FF0000"/>
          <w:sz w:val="22"/>
          <w:szCs w:val="22"/>
        </w:rPr>
      </w:pPr>
    </w:p>
    <w:p w14:paraId="50574B6B" w14:textId="1C192470" w:rsidR="00695798" w:rsidRPr="00B80135" w:rsidRDefault="00695798" w:rsidP="00695798">
      <w:pPr>
        <w:pStyle w:val="NormalWeb"/>
        <w:spacing w:before="0" w:after="0" w:line="360" w:lineRule="auto"/>
        <w:jc w:val="both"/>
        <w:rPr>
          <w:rFonts w:asciiTheme="minorHAnsi" w:hAnsiTheme="minorHAnsi" w:cstheme="minorHAnsi"/>
          <w:sz w:val="22"/>
          <w:szCs w:val="22"/>
        </w:rPr>
      </w:pPr>
      <w:r w:rsidRPr="00B80135">
        <w:rPr>
          <w:rFonts w:asciiTheme="minorHAnsi" w:hAnsiTheme="minorHAnsi" w:cstheme="minorHAnsi"/>
          <w:sz w:val="22"/>
          <w:szCs w:val="22"/>
        </w:rPr>
        <w:t xml:space="preserve">Atestamos que o(a) </w:t>
      </w:r>
      <w:proofErr w:type="spellStart"/>
      <w:r w:rsidRPr="00B80135">
        <w:rPr>
          <w:rFonts w:asciiTheme="minorHAnsi" w:hAnsiTheme="minorHAnsi" w:cstheme="minorHAnsi"/>
          <w:sz w:val="22"/>
          <w:szCs w:val="22"/>
        </w:rPr>
        <w:t>Sr</w:t>
      </w:r>
      <w:proofErr w:type="spellEnd"/>
      <w:r w:rsidRPr="00B80135">
        <w:rPr>
          <w:rFonts w:asciiTheme="minorHAnsi" w:hAnsiTheme="minorHAnsi" w:cstheme="minorHAnsi"/>
          <w:sz w:val="22"/>
          <w:szCs w:val="22"/>
        </w:rPr>
        <w:t xml:space="preserve">(ª). . . . . . . . . . . . . . . . . . . . . . . . . . . . . . . . . . . . . . . . . . </w:t>
      </w:r>
      <w:proofErr w:type="gramStart"/>
      <w:r w:rsidRPr="00B80135">
        <w:rPr>
          <w:rFonts w:asciiTheme="minorHAnsi" w:hAnsiTheme="minorHAnsi" w:cstheme="minorHAnsi"/>
          <w:sz w:val="22"/>
          <w:szCs w:val="22"/>
        </w:rPr>
        <w:t>. . . .</w:t>
      </w:r>
      <w:proofErr w:type="gramEnd"/>
      <w:r w:rsidRPr="00B80135">
        <w:rPr>
          <w:rFonts w:asciiTheme="minorHAnsi" w:hAnsiTheme="minorHAnsi" w:cstheme="minorHAnsi"/>
          <w:sz w:val="22"/>
          <w:szCs w:val="22"/>
        </w:rPr>
        <w:t xml:space="preserve"> , registrado(a) no C</w:t>
      </w:r>
      <w:r>
        <w:rPr>
          <w:rFonts w:asciiTheme="minorHAnsi" w:hAnsiTheme="minorHAnsi" w:cstheme="minorHAnsi"/>
          <w:sz w:val="22"/>
          <w:szCs w:val="22"/>
        </w:rPr>
        <w:t xml:space="preserve">REA </w:t>
      </w:r>
      <w:r w:rsidR="00DC6510">
        <w:rPr>
          <w:rFonts w:asciiTheme="minorHAnsi" w:hAnsiTheme="minorHAnsi" w:cstheme="minorHAnsi"/>
          <w:sz w:val="22"/>
          <w:szCs w:val="22"/>
        </w:rPr>
        <w:t>ou Conselho Afim</w:t>
      </w:r>
      <w:r w:rsidRPr="00B80135">
        <w:rPr>
          <w:rFonts w:asciiTheme="minorHAnsi" w:hAnsiTheme="minorHAnsi" w:cstheme="minorHAnsi"/>
          <w:sz w:val="22"/>
          <w:szCs w:val="22"/>
        </w:rPr>
        <w:t xml:space="preserve"> sob </w:t>
      </w:r>
      <w:r>
        <w:rPr>
          <w:rFonts w:asciiTheme="minorHAnsi" w:hAnsiTheme="minorHAnsi" w:cstheme="minorHAnsi"/>
          <w:sz w:val="22"/>
          <w:szCs w:val="22"/>
        </w:rPr>
        <w:t>n</w:t>
      </w:r>
      <w:r w:rsidRPr="00B80135">
        <w:rPr>
          <w:rFonts w:asciiTheme="minorHAnsi" w:hAnsiTheme="minorHAnsi" w:cstheme="minorHAnsi"/>
          <w:sz w:val="22"/>
          <w:szCs w:val="22"/>
        </w:rPr>
        <w:t>º  . . . . . . . . . . . . . . . . . . . . ., na qualidade de profissional indicado como</w:t>
      </w:r>
      <w:r w:rsidRPr="00B80135">
        <w:rPr>
          <w:rFonts w:asciiTheme="minorHAnsi" w:hAnsiTheme="minorHAnsi" w:cstheme="minorHAnsi"/>
          <w:color w:val="FF0000"/>
          <w:sz w:val="22"/>
          <w:szCs w:val="22"/>
        </w:rPr>
        <w:t xml:space="preserve"> </w:t>
      </w:r>
      <w:r w:rsidRPr="00B80135">
        <w:rPr>
          <w:rFonts w:asciiTheme="minorHAnsi" w:hAnsiTheme="minorHAnsi" w:cstheme="minorHAnsi"/>
          <w:sz w:val="22"/>
          <w:szCs w:val="22"/>
        </w:rPr>
        <w:t>responsável técnico pela execução dos serviços pela empresa  . . . . . . .. . . .</w:t>
      </w:r>
      <w:r>
        <w:rPr>
          <w:rFonts w:asciiTheme="minorHAnsi" w:hAnsiTheme="minorHAnsi" w:cstheme="minorHAnsi"/>
          <w:sz w:val="22"/>
          <w:szCs w:val="22"/>
        </w:rPr>
        <w:t>..........</w:t>
      </w:r>
      <w:r w:rsidRPr="00B80135">
        <w:rPr>
          <w:rFonts w:asciiTheme="minorHAnsi" w:hAnsiTheme="minorHAnsi" w:cstheme="minorHAnsi"/>
          <w:sz w:val="22"/>
          <w:szCs w:val="22"/>
        </w:rPr>
        <w:t xml:space="preserve"> . . . . . . . . . . . . . . . . . . . . . . . . . . . . . . . . . ..  CNPJ . . . . . . . . . . . . . . . </w:t>
      </w:r>
      <w:proofErr w:type="gramStart"/>
      <w:r w:rsidRPr="00B80135">
        <w:rPr>
          <w:rFonts w:asciiTheme="minorHAnsi" w:hAnsiTheme="minorHAnsi" w:cstheme="minorHAnsi"/>
          <w:sz w:val="22"/>
          <w:szCs w:val="22"/>
        </w:rPr>
        <w:t>. . . .</w:t>
      </w:r>
      <w:proofErr w:type="gramEnd"/>
      <w:r w:rsidRPr="00B80135">
        <w:rPr>
          <w:rFonts w:asciiTheme="minorHAnsi" w:hAnsiTheme="minorHAnsi" w:cstheme="minorHAnsi"/>
          <w:sz w:val="22"/>
          <w:szCs w:val="22"/>
        </w:rPr>
        <w:t xml:space="preserve"> .  telefone (</w:t>
      </w:r>
      <w:proofErr w:type="gramStart"/>
      <w:r w:rsidRPr="00B80135">
        <w:rPr>
          <w:rFonts w:asciiTheme="minorHAnsi" w:hAnsiTheme="minorHAnsi" w:cstheme="minorHAnsi"/>
          <w:sz w:val="22"/>
          <w:szCs w:val="22"/>
        </w:rPr>
        <w:t>. . . .</w:t>
      </w:r>
      <w:proofErr w:type="gramEnd"/>
      <w:r w:rsidRPr="00B80135">
        <w:rPr>
          <w:rFonts w:asciiTheme="minorHAnsi" w:hAnsiTheme="minorHAnsi" w:cstheme="minorHAnsi"/>
          <w:sz w:val="22"/>
          <w:szCs w:val="22"/>
        </w:rPr>
        <w:t xml:space="preserve"> .) . . . . . . </w:t>
      </w:r>
      <w:proofErr w:type="gramStart"/>
      <w:r w:rsidRPr="00B80135">
        <w:rPr>
          <w:rFonts w:asciiTheme="minorHAnsi" w:hAnsiTheme="minorHAnsi" w:cstheme="minorHAnsi"/>
          <w:sz w:val="22"/>
          <w:szCs w:val="22"/>
        </w:rPr>
        <w:t>. . . .</w:t>
      </w:r>
      <w:proofErr w:type="gramEnd"/>
      <w:r w:rsidRPr="00B80135">
        <w:rPr>
          <w:rFonts w:asciiTheme="minorHAnsi" w:hAnsiTheme="minorHAnsi" w:cstheme="minorHAnsi"/>
          <w:sz w:val="22"/>
          <w:szCs w:val="22"/>
        </w:rPr>
        <w:t>. . . ., compareceu n</w:t>
      </w:r>
      <w:r>
        <w:rPr>
          <w:rFonts w:asciiTheme="minorHAnsi" w:hAnsiTheme="minorHAnsi" w:cstheme="minorHAnsi"/>
          <w:sz w:val="22"/>
          <w:szCs w:val="22"/>
        </w:rPr>
        <w:t>a ............... UDESC</w:t>
      </w:r>
      <w:r w:rsidRPr="00B80135">
        <w:rPr>
          <w:rFonts w:asciiTheme="minorHAnsi" w:hAnsiTheme="minorHAnsi" w:cstheme="minorHAnsi"/>
          <w:sz w:val="22"/>
          <w:szCs w:val="22"/>
        </w:rPr>
        <w:t xml:space="preserve">, localizado </w:t>
      </w:r>
      <w:r>
        <w:rPr>
          <w:rFonts w:asciiTheme="minorHAnsi" w:hAnsiTheme="minorHAnsi" w:cstheme="minorHAnsi"/>
          <w:sz w:val="22"/>
          <w:szCs w:val="22"/>
        </w:rPr>
        <w:t xml:space="preserve">no (SC) CEP, telefone (  )             </w:t>
      </w:r>
      <w:r w:rsidRPr="00B80135">
        <w:rPr>
          <w:rFonts w:asciiTheme="minorHAnsi" w:hAnsiTheme="minorHAnsi" w:cstheme="minorHAnsi"/>
          <w:sz w:val="22"/>
          <w:szCs w:val="22"/>
        </w:rPr>
        <w:t xml:space="preserve"> acompanhado(a) do representante deste órgão e efetuou a visita c</w:t>
      </w:r>
      <w:r>
        <w:rPr>
          <w:rFonts w:asciiTheme="minorHAnsi" w:hAnsiTheme="minorHAnsi" w:cstheme="minorHAnsi"/>
          <w:sz w:val="22"/>
          <w:szCs w:val="22"/>
        </w:rPr>
        <w:t xml:space="preserve">onforme previsão no item 8 deste </w:t>
      </w:r>
      <w:r w:rsidRPr="00B80135">
        <w:rPr>
          <w:rFonts w:asciiTheme="minorHAnsi" w:hAnsiTheme="minorHAnsi" w:cstheme="minorHAnsi"/>
          <w:sz w:val="22"/>
          <w:szCs w:val="22"/>
        </w:rPr>
        <w:t>Edital</w:t>
      </w:r>
      <w:r>
        <w:rPr>
          <w:rFonts w:asciiTheme="minorHAnsi" w:hAnsiTheme="minorHAnsi" w:cstheme="minorHAnsi"/>
          <w:sz w:val="22"/>
          <w:szCs w:val="22"/>
        </w:rPr>
        <w:t>.</w:t>
      </w:r>
    </w:p>
    <w:p w14:paraId="3FF51F03" w14:textId="77777777" w:rsidR="00695798" w:rsidRPr="00B80135" w:rsidRDefault="00695798" w:rsidP="00695798">
      <w:pPr>
        <w:spacing w:line="360" w:lineRule="auto"/>
        <w:jc w:val="both"/>
        <w:rPr>
          <w:rFonts w:asciiTheme="minorHAnsi" w:hAnsiTheme="minorHAnsi" w:cstheme="minorHAnsi"/>
          <w:sz w:val="22"/>
          <w:szCs w:val="22"/>
        </w:rPr>
      </w:pPr>
    </w:p>
    <w:p w14:paraId="39B39972" w14:textId="63060157" w:rsidR="00695798" w:rsidRDefault="00695798" w:rsidP="00695798">
      <w:pPr>
        <w:spacing w:line="360" w:lineRule="auto"/>
        <w:jc w:val="right"/>
        <w:rPr>
          <w:rFonts w:asciiTheme="minorHAnsi" w:hAnsiTheme="minorHAnsi" w:cstheme="minorHAnsi"/>
          <w:sz w:val="22"/>
          <w:szCs w:val="22"/>
        </w:rPr>
      </w:pPr>
      <w:r>
        <w:rPr>
          <w:rFonts w:asciiTheme="minorHAnsi" w:hAnsiTheme="minorHAnsi" w:cstheme="minorHAnsi"/>
          <w:sz w:val="22"/>
          <w:szCs w:val="22"/>
        </w:rPr>
        <w:t xml:space="preserve">_______________, ____ de ________________ </w:t>
      </w:r>
      <w:proofErr w:type="spellStart"/>
      <w:r>
        <w:rPr>
          <w:rFonts w:asciiTheme="minorHAnsi" w:hAnsiTheme="minorHAnsi" w:cstheme="minorHAnsi"/>
          <w:sz w:val="22"/>
          <w:szCs w:val="22"/>
        </w:rPr>
        <w:t>de</w:t>
      </w:r>
      <w:proofErr w:type="spellEnd"/>
      <w:r>
        <w:rPr>
          <w:rFonts w:asciiTheme="minorHAnsi" w:hAnsiTheme="minorHAnsi" w:cstheme="minorHAnsi"/>
          <w:sz w:val="22"/>
          <w:szCs w:val="22"/>
        </w:rPr>
        <w:t xml:space="preserve"> 202</w:t>
      </w:r>
      <w:r w:rsidR="00AA107D">
        <w:rPr>
          <w:rFonts w:asciiTheme="minorHAnsi" w:hAnsiTheme="minorHAnsi" w:cstheme="minorHAnsi"/>
          <w:sz w:val="22"/>
          <w:szCs w:val="22"/>
        </w:rPr>
        <w:t>5</w:t>
      </w:r>
      <w:r>
        <w:rPr>
          <w:rFonts w:asciiTheme="minorHAnsi" w:hAnsiTheme="minorHAnsi" w:cstheme="minorHAnsi"/>
          <w:sz w:val="22"/>
          <w:szCs w:val="22"/>
        </w:rPr>
        <w:t>.</w:t>
      </w:r>
    </w:p>
    <w:p w14:paraId="3A127EB6" w14:textId="77777777" w:rsidR="00695798" w:rsidRPr="00B80135" w:rsidRDefault="00695798" w:rsidP="00695798">
      <w:pPr>
        <w:jc w:val="both"/>
        <w:rPr>
          <w:rFonts w:asciiTheme="minorHAnsi" w:hAnsiTheme="minorHAnsi" w:cstheme="minorHAnsi"/>
          <w:color w:val="FF0000"/>
          <w:sz w:val="22"/>
          <w:szCs w:val="22"/>
        </w:rPr>
      </w:pPr>
    </w:p>
    <w:p w14:paraId="7293CCDA" w14:textId="77777777" w:rsidR="00695798" w:rsidRPr="00B80135" w:rsidRDefault="00695798" w:rsidP="00695798">
      <w:pPr>
        <w:jc w:val="both"/>
        <w:rPr>
          <w:rFonts w:asciiTheme="minorHAnsi" w:hAnsiTheme="minorHAnsi" w:cstheme="minorHAnsi"/>
          <w:sz w:val="22"/>
          <w:szCs w:val="22"/>
        </w:rPr>
      </w:pPr>
    </w:p>
    <w:p w14:paraId="2B26C500" w14:textId="54FAEC4E" w:rsidR="00695798" w:rsidRPr="00B80135" w:rsidRDefault="00695798" w:rsidP="00695798">
      <w:pPr>
        <w:jc w:val="both"/>
        <w:rPr>
          <w:rFonts w:asciiTheme="minorHAnsi" w:hAnsiTheme="minorHAnsi" w:cstheme="minorHAnsi"/>
          <w:sz w:val="22"/>
          <w:szCs w:val="22"/>
        </w:rPr>
      </w:pPr>
      <w:r w:rsidRPr="00B80135">
        <w:rPr>
          <w:rFonts w:asciiTheme="minorHAnsi" w:hAnsiTheme="minorHAnsi" w:cstheme="minorHAnsi"/>
          <w:sz w:val="22"/>
          <w:szCs w:val="22"/>
        </w:rPr>
        <w:t xml:space="preserve">Assinatura do </w:t>
      </w:r>
      <w:r w:rsidRPr="00B80135">
        <w:rPr>
          <w:rFonts w:asciiTheme="minorHAnsi" w:hAnsiTheme="minorHAnsi" w:cstheme="minorHAnsi"/>
          <w:b/>
          <w:sz w:val="22"/>
          <w:szCs w:val="22"/>
          <w:u w:val="single"/>
        </w:rPr>
        <w:t>Coordenador d</w:t>
      </w:r>
      <w:r w:rsidR="00DC6510">
        <w:rPr>
          <w:rFonts w:asciiTheme="minorHAnsi" w:hAnsiTheme="minorHAnsi" w:cstheme="minorHAnsi"/>
          <w:b/>
          <w:sz w:val="22"/>
          <w:szCs w:val="22"/>
          <w:u w:val="single"/>
        </w:rPr>
        <w:t>o Setor</w:t>
      </w:r>
      <w:r w:rsidRPr="00B80135">
        <w:rPr>
          <w:rFonts w:asciiTheme="minorHAnsi" w:hAnsiTheme="minorHAnsi" w:cstheme="minorHAnsi"/>
          <w:b/>
          <w:sz w:val="22"/>
          <w:szCs w:val="22"/>
          <w:u w:val="single"/>
        </w:rPr>
        <w:t xml:space="preserve"> da UDESC</w:t>
      </w:r>
      <w:r w:rsidRPr="00B80135">
        <w:rPr>
          <w:rFonts w:asciiTheme="minorHAnsi" w:hAnsiTheme="minorHAnsi" w:cstheme="minorHAnsi"/>
          <w:sz w:val="22"/>
          <w:szCs w:val="22"/>
        </w:rPr>
        <w:t xml:space="preserve"> ou outro </w:t>
      </w:r>
      <w:r w:rsidRPr="00B80135">
        <w:rPr>
          <w:rFonts w:asciiTheme="minorHAnsi" w:hAnsiTheme="minorHAnsi" w:cstheme="minorHAnsi"/>
          <w:b/>
          <w:sz w:val="22"/>
          <w:szCs w:val="22"/>
          <w:u w:val="single"/>
        </w:rPr>
        <w:t>servidor público da UDESC</w:t>
      </w:r>
      <w:r w:rsidRPr="00B80135">
        <w:rPr>
          <w:rFonts w:asciiTheme="minorHAnsi" w:hAnsiTheme="minorHAnsi" w:cstheme="minorHAnsi"/>
          <w:sz w:val="22"/>
          <w:szCs w:val="22"/>
        </w:rPr>
        <w:t xml:space="preserve"> designado para tal.</w:t>
      </w:r>
    </w:p>
    <w:p w14:paraId="096069F2" w14:textId="77777777" w:rsidR="00695798" w:rsidRPr="00B80135" w:rsidRDefault="00695798" w:rsidP="00695798">
      <w:pPr>
        <w:jc w:val="both"/>
        <w:rPr>
          <w:rFonts w:asciiTheme="minorHAnsi" w:hAnsiTheme="minorHAnsi" w:cstheme="minorHAnsi"/>
          <w:color w:val="FF0000"/>
          <w:sz w:val="22"/>
          <w:szCs w:val="22"/>
        </w:rPr>
      </w:pPr>
    </w:p>
    <w:p w14:paraId="52CD0D54" w14:textId="77777777" w:rsidR="00695798" w:rsidRPr="00843F9E" w:rsidRDefault="00695798" w:rsidP="00695798">
      <w:pPr>
        <w:jc w:val="both"/>
        <w:rPr>
          <w:rFonts w:asciiTheme="minorHAnsi" w:hAnsiTheme="minorHAnsi"/>
          <w:sz w:val="22"/>
          <w:szCs w:val="22"/>
        </w:rPr>
      </w:pPr>
    </w:p>
    <w:p w14:paraId="1F8533FF" w14:textId="77777777" w:rsidR="00695798" w:rsidRDefault="00695798" w:rsidP="00695798">
      <w:pPr>
        <w:jc w:val="center"/>
        <w:rPr>
          <w:rFonts w:asciiTheme="minorHAnsi" w:hAnsiTheme="minorHAnsi"/>
          <w:b/>
          <w:kern w:val="2"/>
          <w:sz w:val="144"/>
          <w:szCs w:val="144"/>
        </w:rPr>
      </w:pPr>
      <w:r>
        <w:rPr>
          <w:rFonts w:asciiTheme="minorHAnsi" w:hAnsiTheme="minorHAnsi"/>
          <w:b/>
          <w:sz w:val="144"/>
          <w:szCs w:val="144"/>
        </w:rPr>
        <w:t>OU</w:t>
      </w:r>
    </w:p>
    <w:p w14:paraId="5428875E" w14:textId="77777777" w:rsidR="00695798" w:rsidRDefault="00695798" w:rsidP="00695798">
      <w:pPr>
        <w:pStyle w:val="font5"/>
        <w:tabs>
          <w:tab w:val="left" w:pos="8289"/>
        </w:tabs>
        <w:spacing w:before="0" w:after="0" w:line="360" w:lineRule="auto"/>
        <w:jc w:val="both"/>
        <w:rPr>
          <w:rFonts w:asciiTheme="minorHAnsi" w:hAnsiTheme="minorHAnsi" w:cstheme="minorHAnsi"/>
          <w:sz w:val="24"/>
          <w:szCs w:val="24"/>
        </w:rPr>
      </w:pPr>
    </w:p>
    <w:p w14:paraId="31DDF0CC" w14:textId="77777777" w:rsidR="00695798" w:rsidRDefault="00695798" w:rsidP="00695798">
      <w:pPr>
        <w:pStyle w:val="font5"/>
        <w:tabs>
          <w:tab w:val="left" w:pos="8289"/>
        </w:tabs>
        <w:spacing w:before="0" w:after="0" w:line="360" w:lineRule="auto"/>
        <w:jc w:val="both"/>
        <w:rPr>
          <w:rFonts w:asciiTheme="minorHAnsi" w:hAnsiTheme="minorHAnsi" w:cstheme="minorHAnsi"/>
          <w:sz w:val="24"/>
          <w:szCs w:val="24"/>
        </w:rPr>
      </w:pPr>
      <w:r>
        <w:rPr>
          <w:rFonts w:asciiTheme="minorHAnsi" w:hAnsiTheme="minorHAnsi" w:cstheme="minorHAnsi"/>
          <w:sz w:val="24"/>
          <w:szCs w:val="24"/>
        </w:rPr>
        <w:t>Declaramos que conhecemos todas as condições em que o serviço será prestado e/ou que conhecem os locais da prestação do serviço, bem como todas as informações necessárias contidas no edital para a completa execução do serviço.</w:t>
      </w:r>
    </w:p>
    <w:p w14:paraId="2A6B9F2C" w14:textId="77777777" w:rsidR="00695798" w:rsidRDefault="00695798" w:rsidP="00695798">
      <w:pPr>
        <w:pStyle w:val="font5"/>
        <w:tabs>
          <w:tab w:val="left" w:pos="8289"/>
        </w:tabs>
        <w:spacing w:before="0" w:after="0"/>
        <w:jc w:val="both"/>
        <w:rPr>
          <w:rFonts w:asciiTheme="minorHAnsi" w:hAnsiTheme="minorHAnsi" w:cstheme="minorHAnsi"/>
          <w:sz w:val="24"/>
          <w:szCs w:val="24"/>
        </w:rPr>
      </w:pPr>
    </w:p>
    <w:p w14:paraId="7DC62562" w14:textId="77777777" w:rsidR="00695798" w:rsidRDefault="00695798" w:rsidP="00695798">
      <w:pPr>
        <w:pStyle w:val="font5"/>
        <w:tabs>
          <w:tab w:val="left" w:pos="8289"/>
        </w:tabs>
        <w:spacing w:before="0" w:after="0"/>
        <w:jc w:val="both"/>
        <w:rPr>
          <w:rFonts w:asciiTheme="minorHAnsi" w:hAnsiTheme="minorHAnsi" w:cstheme="minorHAnsi"/>
          <w:sz w:val="24"/>
          <w:szCs w:val="24"/>
        </w:rPr>
      </w:pPr>
      <w:r>
        <w:rPr>
          <w:rFonts w:asciiTheme="minorHAnsi" w:hAnsiTheme="minorHAnsi" w:cstheme="minorHAnsi"/>
          <w:sz w:val="24"/>
          <w:szCs w:val="24"/>
        </w:rPr>
        <w:tab/>
      </w:r>
    </w:p>
    <w:p w14:paraId="35952EF7" w14:textId="6A35A56C" w:rsidR="00695798" w:rsidRDefault="00695798" w:rsidP="00695798">
      <w:pPr>
        <w:spacing w:line="360" w:lineRule="auto"/>
        <w:jc w:val="right"/>
        <w:rPr>
          <w:rFonts w:asciiTheme="minorHAnsi" w:hAnsiTheme="minorHAnsi" w:cstheme="minorHAnsi"/>
        </w:rPr>
      </w:pPr>
      <w:r>
        <w:rPr>
          <w:rFonts w:asciiTheme="minorHAnsi" w:hAnsiTheme="minorHAnsi" w:cstheme="minorHAnsi"/>
        </w:rPr>
        <w:t xml:space="preserve">__________________________, ____ de ________________ </w:t>
      </w:r>
      <w:proofErr w:type="spellStart"/>
      <w:r>
        <w:rPr>
          <w:rFonts w:asciiTheme="minorHAnsi" w:hAnsiTheme="minorHAnsi" w:cstheme="minorHAnsi"/>
        </w:rPr>
        <w:t>de</w:t>
      </w:r>
      <w:proofErr w:type="spellEnd"/>
      <w:r>
        <w:rPr>
          <w:rFonts w:asciiTheme="minorHAnsi" w:hAnsiTheme="minorHAnsi" w:cstheme="minorHAnsi"/>
        </w:rPr>
        <w:t xml:space="preserve"> 202</w:t>
      </w:r>
      <w:r w:rsidR="00AA107D">
        <w:rPr>
          <w:rFonts w:asciiTheme="minorHAnsi" w:hAnsiTheme="minorHAnsi" w:cstheme="minorHAnsi"/>
        </w:rPr>
        <w:t>5</w:t>
      </w:r>
      <w:r>
        <w:rPr>
          <w:rFonts w:asciiTheme="minorHAnsi" w:hAnsiTheme="minorHAnsi" w:cstheme="minorHAnsi"/>
        </w:rPr>
        <w:t>.</w:t>
      </w:r>
    </w:p>
    <w:p w14:paraId="37379811" w14:textId="77777777" w:rsidR="00695798" w:rsidRDefault="00695798" w:rsidP="00695798">
      <w:pPr>
        <w:pStyle w:val="Cabealho"/>
        <w:tabs>
          <w:tab w:val="left" w:pos="708"/>
        </w:tabs>
        <w:jc w:val="both"/>
        <w:rPr>
          <w:rFonts w:asciiTheme="minorHAnsi" w:hAnsiTheme="minorHAnsi" w:cstheme="minorHAnsi"/>
          <w:sz w:val="24"/>
          <w:szCs w:val="24"/>
          <w:lang w:val="pt-BR"/>
        </w:rPr>
      </w:pPr>
    </w:p>
    <w:p w14:paraId="6AD191F3" w14:textId="77777777" w:rsidR="00695798" w:rsidRDefault="00695798" w:rsidP="00695798">
      <w:pPr>
        <w:pStyle w:val="Corpodetexto"/>
        <w:tabs>
          <w:tab w:val="clear" w:pos="3600"/>
          <w:tab w:val="left" w:pos="142"/>
        </w:tabs>
        <w:jc w:val="center"/>
        <w:rPr>
          <w:rFonts w:asciiTheme="minorHAnsi" w:hAnsiTheme="minorHAnsi" w:cstheme="minorHAnsi"/>
          <w:szCs w:val="24"/>
        </w:rPr>
      </w:pPr>
      <w:r>
        <w:rPr>
          <w:rFonts w:asciiTheme="minorHAnsi" w:hAnsiTheme="minorHAnsi" w:cstheme="minorHAnsi"/>
          <w:szCs w:val="24"/>
        </w:rPr>
        <w:t>Nome, cargo e assinatura</w:t>
      </w:r>
    </w:p>
    <w:p w14:paraId="04D905F3" w14:textId="77777777" w:rsidR="00695798" w:rsidRDefault="00695798" w:rsidP="00695798">
      <w:pPr>
        <w:tabs>
          <w:tab w:val="left" w:pos="142"/>
        </w:tabs>
        <w:jc w:val="center"/>
        <w:rPr>
          <w:rFonts w:asciiTheme="minorHAnsi" w:hAnsiTheme="minorHAnsi"/>
          <w:b/>
        </w:rPr>
      </w:pPr>
      <w:r>
        <w:rPr>
          <w:rFonts w:asciiTheme="minorHAnsi" w:hAnsiTheme="minorHAnsi" w:cstheme="minorHAnsi"/>
        </w:rPr>
        <w:t>Razão Social da empresa</w:t>
      </w:r>
    </w:p>
    <w:p w14:paraId="14C5F9B2" w14:textId="77777777" w:rsidR="00695798" w:rsidRDefault="00695798" w:rsidP="00695798">
      <w:pPr>
        <w:suppressAutoHyphens w:val="0"/>
        <w:rPr>
          <w:rStyle w:val="Forte"/>
          <w:rFonts w:asciiTheme="minorHAnsi" w:hAnsiTheme="minorHAnsi"/>
          <w:sz w:val="22"/>
          <w:szCs w:val="22"/>
        </w:rPr>
      </w:pPr>
    </w:p>
    <w:p w14:paraId="0A08E0E8" w14:textId="77777777" w:rsidR="00695798" w:rsidRDefault="00695798" w:rsidP="00695798">
      <w:pPr>
        <w:suppressAutoHyphens w:val="0"/>
        <w:rPr>
          <w:rStyle w:val="Forte"/>
          <w:rFonts w:asciiTheme="minorHAnsi" w:hAnsiTheme="minorHAnsi"/>
          <w:sz w:val="22"/>
          <w:szCs w:val="22"/>
        </w:rPr>
      </w:pPr>
    </w:p>
    <w:p w14:paraId="11A8E373" w14:textId="77777777" w:rsidR="00695798" w:rsidRDefault="00695798" w:rsidP="00695798">
      <w:pPr>
        <w:suppressAutoHyphens w:val="0"/>
        <w:rPr>
          <w:rStyle w:val="Forte"/>
          <w:rFonts w:asciiTheme="minorHAnsi" w:hAnsiTheme="minorHAnsi"/>
          <w:sz w:val="22"/>
          <w:szCs w:val="22"/>
        </w:rPr>
      </w:pPr>
    </w:p>
    <w:p w14:paraId="172A6AFA" w14:textId="77777777" w:rsidR="00695798" w:rsidRDefault="00695798" w:rsidP="00695798">
      <w:pPr>
        <w:pStyle w:val="EspSubTitulo1Char"/>
        <w:suppressAutoHyphens/>
        <w:spacing w:before="0" w:after="0"/>
        <w:jc w:val="center"/>
        <w:rPr>
          <w:rFonts w:ascii="Calibri" w:hAnsi="Calibri"/>
          <w:szCs w:val="22"/>
        </w:rPr>
      </w:pPr>
    </w:p>
    <w:p w14:paraId="5156B523" w14:textId="77777777" w:rsidR="00695798" w:rsidRDefault="00695798" w:rsidP="00695798">
      <w:pPr>
        <w:pStyle w:val="EspSubTitulo1Char"/>
        <w:suppressAutoHyphens/>
        <w:spacing w:before="0" w:after="0"/>
        <w:jc w:val="center"/>
        <w:rPr>
          <w:rFonts w:ascii="Calibri" w:hAnsi="Calibri"/>
          <w:szCs w:val="22"/>
        </w:rPr>
      </w:pPr>
    </w:p>
    <w:p w14:paraId="066FE206" w14:textId="77777777" w:rsidR="00695798" w:rsidRDefault="00695798" w:rsidP="00695798">
      <w:pPr>
        <w:pStyle w:val="EspSubTitulo1Char"/>
        <w:suppressAutoHyphens/>
        <w:spacing w:before="0" w:after="0"/>
        <w:jc w:val="center"/>
        <w:rPr>
          <w:rFonts w:ascii="Calibri" w:hAnsi="Calibri"/>
          <w:szCs w:val="22"/>
        </w:rPr>
      </w:pPr>
    </w:p>
    <w:p w14:paraId="08C11CDF" w14:textId="77777777" w:rsidR="00A54DA0" w:rsidRDefault="00A54DA0" w:rsidP="00DC6510">
      <w:pPr>
        <w:rPr>
          <w:rFonts w:ascii="Calibri" w:hAnsi="Calibri" w:cs="Arial"/>
          <w:b/>
          <w:sz w:val="22"/>
          <w:szCs w:val="22"/>
        </w:rPr>
        <w:sectPr w:rsidR="00A54DA0" w:rsidSect="00A54DA0">
          <w:headerReference w:type="default" r:id="rId19"/>
          <w:footerReference w:type="default" r:id="rId20"/>
          <w:pgSz w:w="11907" w:h="16840" w:code="9"/>
          <w:pgMar w:top="851" w:right="851" w:bottom="794" w:left="1134" w:header="567" w:footer="567" w:gutter="0"/>
          <w:cols w:space="720"/>
          <w:docGrid w:linePitch="326"/>
        </w:sectPr>
      </w:pPr>
      <w:bookmarkStart w:id="10" w:name="Anexo_VII"/>
    </w:p>
    <w:p w14:paraId="6D7F5CC3" w14:textId="2869902D"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r w:rsidR="00695798">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71337263"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DC6510">
        <w:rPr>
          <w:rFonts w:ascii="Calibri" w:hAnsi="Calibri" w:cs="Arial"/>
          <w:bCs w:val="0"/>
          <w:szCs w:val="22"/>
        </w:rPr>
        <w:t>nº</w:t>
      </w:r>
      <w:r w:rsidR="00B8066F" w:rsidRPr="00DC6510">
        <w:rPr>
          <w:rFonts w:ascii="Calibri" w:hAnsi="Calibri" w:cs="Arial"/>
          <w:bCs w:val="0"/>
          <w:szCs w:val="22"/>
        </w:rPr>
        <w:t xml:space="preserve"> 0911</w:t>
      </w:r>
      <w:r w:rsidR="00F2392A" w:rsidRPr="00DC6510">
        <w:rPr>
          <w:rFonts w:ascii="Calibri" w:hAnsi="Calibri" w:cs="Arial"/>
          <w:bCs w:val="0"/>
          <w:szCs w:val="22"/>
        </w:rPr>
        <w:t>/20</w:t>
      </w:r>
      <w:r w:rsidR="00095A81" w:rsidRPr="00DC6510">
        <w:rPr>
          <w:rFonts w:ascii="Calibri" w:hAnsi="Calibri" w:cs="Arial"/>
          <w:bCs w:val="0"/>
          <w:szCs w:val="22"/>
        </w:rPr>
        <w:t>2</w:t>
      </w:r>
      <w:r w:rsidR="003618FC" w:rsidRPr="00DC6510">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4CCCCE9"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r w:rsidR="00695798">
        <w:rPr>
          <w:rFonts w:ascii="Calibri" w:hAnsi="Calibri"/>
          <w:b/>
          <w:bCs/>
        </w:rPr>
        <w:t>I</w:t>
      </w:r>
    </w:p>
    <w:p w14:paraId="689BBF44" w14:textId="384DD19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DC6510">
        <w:rPr>
          <w:rFonts w:ascii="Calibri" w:hAnsi="Calibri"/>
          <w:b w:val="0"/>
          <w:szCs w:val="22"/>
          <w:lang w:val="pt-PT"/>
        </w:rPr>
        <w:t xml:space="preserve">Nº </w:t>
      </w:r>
      <w:r w:rsidR="00B8066F" w:rsidRPr="00DC6510">
        <w:rPr>
          <w:rFonts w:ascii="Calibri" w:hAnsi="Calibri"/>
          <w:b w:val="0"/>
          <w:szCs w:val="22"/>
          <w:lang w:val="pt-PT"/>
        </w:rPr>
        <w:t>0911</w:t>
      </w:r>
      <w:r w:rsidR="00F2392A" w:rsidRPr="00DC6510">
        <w:rPr>
          <w:rFonts w:ascii="Calibri" w:hAnsi="Calibri"/>
          <w:b w:val="0"/>
          <w:szCs w:val="22"/>
          <w:lang w:val="pt-PT"/>
        </w:rPr>
        <w:t>/20</w:t>
      </w:r>
      <w:r w:rsidR="00095A81" w:rsidRPr="00DC6510">
        <w:rPr>
          <w:rFonts w:ascii="Calibri" w:hAnsi="Calibri"/>
          <w:b w:val="0"/>
          <w:szCs w:val="22"/>
          <w:lang w:val="pt-PT"/>
        </w:rPr>
        <w:t>2</w:t>
      </w:r>
      <w:r w:rsidR="003618FC" w:rsidRPr="00DC6510">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476933BD"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766CCF09" w14:textId="77777777" w:rsidR="00AA107D" w:rsidRDefault="00AA107D" w:rsidP="00084EA2">
      <w:pPr>
        <w:pStyle w:val="EspSubTitulo1Char"/>
        <w:suppressAutoHyphens/>
        <w:spacing w:before="0" w:after="0"/>
        <w:jc w:val="center"/>
        <w:rPr>
          <w:rFonts w:ascii="Calibri" w:hAnsi="Calibri"/>
          <w:szCs w:val="22"/>
        </w:rPr>
      </w:pPr>
    </w:p>
    <w:p w14:paraId="50F25988" w14:textId="77777777" w:rsidR="00AA107D" w:rsidRDefault="00AA107D" w:rsidP="00084EA2">
      <w:pPr>
        <w:pStyle w:val="EspSubTitulo1Char"/>
        <w:suppressAutoHyphens/>
        <w:spacing w:before="0" w:after="0"/>
        <w:jc w:val="center"/>
        <w:rPr>
          <w:rFonts w:ascii="Calibri" w:hAnsi="Calibri"/>
          <w:szCs w:val="22"/>
        </w:rPr>
      </w:pPr>
    </w:p>
    <w:p w14:paraId="47D31C72" w14:textId="77777777" w:rsidR="00AA107D" w:rsidRDefault="00AA107D" w:rsidP="00084EA2">
      <w:pPr>
        <w:pStyle w:val="EspSubTitulo1Char"/>
        <w:suppressAutoHyphens/>
        <w:spacing w:before="0" w:after="0"/>
        <w:jc w:val="center"/>
        <w:rPr>
          <w:rFonts w:ascii="Calibri" w:hAnsi="Calibri"/>
          <w:szCs w:val="22"/>
        </w:rPr>
      </w:pPr>
    </w:p>
    <w:p w14:paraId="08AFB761" w14:textId="77777777" w:rsidR="00AA107D" w:rsidRDefault="00AA107D" w:rsidP="00084EA2">
      <w:pPr>
        <w:pStyle w:val="EspSubTitulo1Char"/>
        <w:suppressAutoHyphens/>
        <w:spacing w:before="0" w:after="0"/>
        <w:jc w:val="center"/>
        <w:rPr>
          <w:rFonts w:ascii="Calibri" w:hAnsi="Calibri"/>
          <w:szCs w:val="22"/>
        </w:rPr>
      </w:pPr>
    </w:p>
    <w:p w14:paraId="1309C489" w14:textId="77777777" w:rsidR="00AA107D" w:rsidRDefault="00AA107D" w:rsidP="00084EA2">
      <w:pPr>
        <w:pStyle w:val="EspSubTitulo1Char"/>
        <w:suppressAutoHyphens/>
        <w:spacing w:before="0" w:after="0"/>
        <w:jc w:val="center"/>
        <w:rPr>
          <w:rFonts w:ascii="Calibri" w:hAnsi="Calibri"/>
          <w:szCs w:val="22"/>
        </w:rPr>
      </w:pPr>
    </w:p>
    <w:p w14:paraId="4BD33855" w14:textId="77777777" w:rsidR="00AA107D" w:rsidRDefault="00AA107D" w:rsidP="00084EA2">
      <w:pPr>
        <w:pStyle w:val="EspSubTitulo1Char"/>
        <w:suppressAutoHyphens/>
        <w:spacing w:before="0" w:after="0"/>
        <w:jc w:val="center"/>
        <w:rPr>
          <w:rFonts w:ascii="Calibri" w:hAnsi="Calibri"/>
          <w:szCs w:val="22"/>
        </w:rPr>
      </w:pPr>
    </w:p>
    <w:p w14:paraId="7F3D6DA7" w14:textId="77777777" w:rsidR="00AA107D" w:rsidRDefault="00AA107D" w:rsidP="00084EA2">
      <w:pPr>
        <w:pStyle w:val="EspSubTitulo1Char"/>
        <w:suppressAutoHyphens/>
        <w:spacing w:before="0" w:after="0"/>
        <w:jc w:val="center"/>
        <w:rPr>
          <w:rFonts w:ascii="Calibri" w:hAnsi="Calibri"/>
          <w:szCs w:val="22"/>
        </w:rPr>
      </w:pPr>
    </w:p>
    <w:p w14:paraId="2FEF52CD" w14:textId="77777777" w:rsidR="00AA107D" w:rsidRDefault="00AA107D" w:rsidP="00084EA2">
      <w:pPr>
        <w:pStyle w:val="EspSubTitulo1Char"/>
        <w:suppressAutoHyphens/>
        <w:spacing w:before="0" w:after="0"/>
        <w:jc w:val="center"/>
        <w:rPr>
          <w:rFonts w:ascii="Calibri" w:hAnsi="Calibri"/>
          <w:szCs w:val="22"/>
        </w:rPr>
      </w:pPr>
    </w:p>
    <w:p w14:paraId="6E72641E" w14:textId="77777777" w:rsidR="00AA107D" w:rsidRDefault="00AA107D" w:rsidP="00084EA2">
      <w:pPr>
        <w:pStyle w:val="EspSubTitulo1Char"/>
        <w:suppressAutoHyphens/>
        <w:spacing w:before="0" w:after="0"/>
        <w:jc w:val="center"/>
        <w:rPr>
          <w:rFonts w:ascii="Calibri" w:hAnsi="Calibri"/>
          <w:szCs w:val="22"/>
        </w:rPr>
      </w:pPr>
    </w:p>
    <w:p w14:paraId="4D41485A" w14:textId="77777777" w:rsidR="00AA107D" w:rsidRDefault="00AA107D" w:rsidP="00084EA2">
      <w:pPr>
        <w:pStyle w:val="EspSubTitulo1Char"/>
        <w:suppressAutoHyphens/>
        <w:spacing w:before="0" w:after="0"/>
        <w:jc w:val="center"/>
        <w:rPr>
          <w:rFonts w:ascii="Calibri" w:hAnsi="Calibri"/>
          <w:szCs w:val="22"/>
        </w:rPr>
      </w:pPr>
    </w:p>
    <w:p w14:paraId="6FF6F2E5" w14:textId="77777777" w:rsidR="00AA107D" w:rsidRDefault="00AA107D" w:rsidP="00084EA2">
      <w:pPr>
        <w:pStyle w:val="EspSubTitulo1Char"/>
        <w:suppressAutoHyphens/>
        <w:spacing w:before="0" w:after="0"/>
        <w:jc w:val="center"/>
        <w:rPr>
          <w:rFonts w:ascii="Calibri" w:hAnsi="Calibri"/>
          <w:szCs w:val="22"/>
        </w:rPr>
      </w:pPr>
    </w:p>
    <w:p w14:paraId="46652018" w14:textId="77777777" w:rsidR="00AA107D" w:rsidRDefault="00AA107D" w:rsidP="00084EA2">
      <w:pPr>
        <w:pStyle w:val="EspSubTitulo1Char"/>
        <w:suppressAutoHyphens/>
        <w:spacing w:before="0" w:after="0"/>
        <w:jc w:val="center"/>
        <w:rPr>
          <w:rFonts w:ascii="Calibri" w:hAnsi="Calibri"/>
          <w:szCs w:val="22"/>
        </w:rPr>
      </w:pPr>
    </w:p>
    <w:p w14:paraId="2F97C36A" w14:textId="77777777" w:rsidR="00AA107D" w:rsidRDefault="00AA107D" w:rsidP="00084EA2">
      <w:pPr>
        <w:pStyle w:val="EspSubTitulo1Char"/>
        <w:suppressAutoHyphens/>
        <w:spacing w:before="0" w:after="0"/>
        <w:jc w:val="center"/>
        <w:rPr>
          <w:rFonts w:ascii="Calibri" w:hAnsi="Calibri"/>
          <w:szCs w:val="22"/>
        </w:rPr>
      </w:pPr>
    </w:p>
    <w:p w14:paraId="1D9A5A21" w14:textId="77777777" w:rsidR="00AA107D" w:rsidRDefault="00AA107D" w:rsidP="00084EA2">
      <w:pPr>
        <w:pStyle w:val="EspSubTitulo1Char"/>
        <w:suppressAutoHyphens/>
        <w:spacing w:before="0" w:after="0"/>
        <w:jc w:val="center"/>
        <w:rPr>
          <w:rFonts w:ascii="Calibri" w:hAnsi="Calibri"/>
          <w:szCs w:val="22"/>
        </w:rPr>
      </w:pPr>
    </w:p>
    <w:p w14:paraId="68F5B2E6" w14:textId="77777777" w:rsidR="00AA107D" w:rsidRDefault="00AA107D" w:rsidP="00084EA2">
      <w:pPr>
        <w:pStyle w:val="EspSubTitulo1Char"/>
        <w:suppressAutoHyphens/>
        <w:spacing w:before="0" w:after="0"/>
        <w:jc w:val="center"/>
        <w:rPr>
          <w:rFonts w:ascii="Calibri" w:hAnsi="Calibri"/>
          <w:szCs w:val="22"/>
        </w:rPr>
      </w:pPr>
    </w:p>
    <w:p w14:paraId="1FAD4073" w14:textId="77777777" w:rsidR="00AA107D" w:rsidRDefault="00AA107D" w:rsidP="00084EA2">
      <w:pPr>
        <w:pStyle w:val="EspSubTitulo1Char"/>
        <w:suppressAutoHyphens/>
        <w:spacing w:before="0" w:after="0"/>
        <w:jc w:val="center"/>
        <w:rPr>
          <w:rFonts w:ascii="Calibri" w:hAnsi="Calibri"/>
          <w:szCs w:val="22"/>
        </w:rPr>
      </w:pPr>
    </w:p>
    <w:p w14:paraId="6DA0A351" w14:textId="77777777" w:rsidR="00AA107D" w:rsidRDefault="00AA107D" w:rsidP="00084EA2">
      <w:pPr>
        <w:pStyle w:val="EspSubTitulo1Char"/>
        <w:suppressAutoHyphens/>
        <w:spacing w:before="0" w:after="0"/>
        <w:jc w:val="center"/>
        <w:rPr>
          <w:rFonts w:ascii="Calibri" w:hAnsi="Calibri"/>
          <w:szCs w:val="22"/>
        </w:rPr>
      </w:pPr>
    </w:p>
    <w:p w14:paraId="760F6E52" w14:textId="77777777" w:rsidR="00AA107D" w:rsidRDefault="00AA107D" w:rsidP="00084EA2">
      <w:pPr>
        <w:pStyle w:val="EspSubTitulo1Char"/>
        <w:suppressAutoHyphens/>
        <w:spacing w:before="0" w:after="0"/>
        <w:jc w:val="center"/>
        <w:rPr>
          <w:rFonts w:ascii="Calibri" w:hAnsi="Calibri"/>
          <w:szCs w:val="22"/>
        </w:rPr>
      </w:pPr>
    </w:p>
    <w:p w14:paraId="59F3C2D1" w14:textId="77777777" w:rsidR="00AA107D" w:rsidRDefault="00AA107D" w:rsidP="00084EA2">
      <w:pPr>
        <w:pStyle w:val="EspSubTitulo1Char"/>
        <w:suppressAutoHyphens/>
        <w:spacing w:before="0" w:after="0"/>
        <w:jc w:val="center"/>
        <w:rPr>
          <w:rFonts w:ascii="Calibri" w:hAnsi="Calibri"/>
          <w:szCs w:val="22"/>
        </w:rPr>
      </w:pPr>
    </w:p>
    <w:p w14:paraId="61D28CB8" w14:textId="77777777" w:rsidR="00AA107D" w:rsidRDefault="00AA107D" w:rsidP="00084EA2">
      <w:pPr>
        <w:pStyle w:val="EspSubTitulo1Char"/>
        <w:suppressAutoHyphens/>
        <w:spacing w:before="0" w:after="0"/>
        <w:jc w:val="center"/>
        <w:rPr>
          <w:rFonts w:ascii="Calibri" w:hAnsi="Calibri"/>
          <w:szCs w:val="22"/>
        </w:rPr>
      </w:pPr>
    </w:p>
    <w:p w14:paraId="315E3BA3" w14:textId="77777777" w:rsidR="00AA107D" w:rsidRDefault="00AA107D" w:rsidP="00084EA2">
      <w:pPr>
        <w:pStyle w:val="EspSubTitulo1Char"/>
        <w:suppressAutoHyphens/>
        <w:spacing w:before="0" w:after="0"/>
        <w:jc w:val="center"/>
        <w:rPr>
          <w:rFonts w:ascii="Calibri" w:hAnsi="Calibri"/>
          <w:szCs w:val="22"/>
        </w:rPr>
      </w:pPr>
    </w:p>
    <w:p w14:paraId="58841635" w14:textId="77777777" w:rsidR="00AA107D" w:rsidRDefault="00AA107D" w:rsidP="00084EA2">
      <w:pPr>
        <w:pStyle w:val="EspSubTitulo1Char"/>
        <w:suppressAutoHyphens/>
        <w:spacing w:before="0" w:after="0"/>
        <w:jc w:val="center"/>
        <w:rPr>
          <w:rFonts w:ascii="Calibri" w:hAnsi="Calibri"/>
          <w:szCs w:val="22"/>
        </w:rPr>
      </w:pPr>
    </w:p>
    <w:p w14:paraId="769F24C8" w14:textId="77777777" w:rsidR="00AA107D" w:rsidRDefault="00AA107D" w:rsidP="00084EA2">
      <w:pPr>
        <w:pStyle w:val="EspSubTitulo1Char"/>
        <w:suppressAutoHyphens/>
        <w:spacing w:before="0" w:after="0"/>
        <w:jc w:val="center"/>
        <w:rPr>
          <w:rFonts w:ascii="Calibri" w:hAnsi="Calibri"/>
          <w:szCs w:val="22"/>
        </w:rPr>
      </w:pPr>
    </w:p>
    <w:p w14:paraId="582999C5" w14:textId="77777777" w:rsidR="00AA107D" w:rsidRDefault="00AA107D" w:rsidP="00084EA2">
      <w:pPr>
        <w:pStyle w:val="EspSubTitulo1Char"/>
        <w:suppressAutoHyphens/>
        <w:spacing w:before="0" w:after="0"/>
        <w:jc w:val="center"/>
        <w:rPr>
          <w:rFonts w:ascii="Calibri" w:hAnsi="Calibri"/>
          <w:szCs w:val="22"/>
        </w:rPr>
      </w:pPr>
    </w:p>
    <w:p w14:paraId="73E9E936" w14:textId="32799471" w:rsidR="00AA107D" w:rsidRPr="005711D8" w:rsidRDefault="00AA107D" w:rsidP="00AA107D">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Pr>
          <w:rFonts w:ascii="Calibri" w:hAnsi="Calibri"/>
          <w:b/>
          <w:bCs/>
        </w:rPr>
        <w:t>IX</w:t>
      </w:r>
    </w:p>
    <w:p w14:paraId="6FA4A224" w14:textId="77777777" w:rsidR="00AA107D" w:rsidRDefault="00AA107D" w:rsidP="00AA107D">
      <w:pPr>
        <w:pStyle w:val="Ttulo8"/>
        <w:rPr>
          <w:rFonts w:ascii="Calibri" w:hAnsi="Calibri"/>
          <w:b w:val="0"/>
          <w:szCs w:val="22"/>
          <w:lang w:val="pt-PT"/>
        </w:rPr>
      </w:pPr>
      <w:r w:rsidRPr="00CA1116">
        <w:rPr>
          <w:rFonts w:ascii="Calibri" w:hAnsi="Calibri"/>
          <w:b w:val="0"/>
          <w:szCs w:val="22"/>
          <w:lang w:val="pt-PT"/>
        </w:rPr>
        <w:t xml:space="preserve">PREGÃO ELETRÔNICO Nº </w:t>
      </w:r>
      <w:r w:rsidRPr="00DC6510">
        <w:rPr>
          <w:rFonts w:ascii="Calibri" w:hAnsi="Calibri"/>
          <w:b w:val="0"/>
          <w:szCs w:val="22"/>
          <w:lang w:val="pt-PT"/>
        </w:rPr>
        <w:t>0911/2025</w:t>
      </w:r>
    </w:p>
    <w:p w14:paraId="58D8659C" w14:textId="77777777" w:rsidR="00AA107D" w:rsidRPr="00AA107D" w:rsidRDefault="00AA107D" w:rsidP="00AA107D">
      <w:pPr>
        <w:rPr>
          <w:lang w:val="pt-PT"/>
        </w:rPr>
      </w:pPr>
    </w:p>
    <w:p w14:paraId="19ED4414" w14:textId="77777777" w:rsidR="00AA107D" w:rsidRPr="001C0C30" w:rsidRDefault="00AA107D" w:rsidP="00AA107D">
      <w:pPr>
        <w:pStyle w:val="Corpodetexto"/>
        <w:rPr>
          <w:rFonts w:ascii="Calibri" w:hAnsi="Calibri" w:cs="Calibri"/>
          <w:sz w:val="22"/>
          <w:szCs w:val="22"/>
        </w:rPr>
      </w:pPr>
    </w:p>
    <w:p w14:paraId="3E5976A0" w14:textId="43887C91" w:rsidR="00AA107D" w:rsidRPr="001C0C30" w:rsidRDefault="00AA107D" w:rsidP="00AA107D">
      <w:pPr>
        <w:pStyle w:val="Subttulo"/>
        <w:rPr>
          <w:rFonts w:ascii="Calibri" w:hAnsi="Calibri" w:cs="Calibri"/>
          <w:sz w:val="22"/>
          <w:szCs w:val="22"/>
        </w:rPr>
      </w:pPr>
      <w:r>
        <w:rPr>
          <w:rFonts w:ascii="Calibri" w:hAnsi="Calibri" w:cs="Calibri"/>
          <w:sz w:val="22"/>
          <w:szCs w:val="22"/>
        </w:rPr>
        <w:t>DECLARAÇÃO DE COMPROMISSO</w:t>
      </w:r>
      <w:r w:rsidR="009A531B">
        <w:rPr>
          <w:rFonts w:ascii="Calibri" w:hAnsi="Calibri" w:cs="Calibri"/>
          <w:sz w:val="22"/>
          <w:szCs w:val="22"/>
        </w:rPr>
        <w:t xml:space="preserve"> (</w:t>
      </w:r>
      <w:r w:rsidR="009A531B" w:rsidRPr="009A531B">
        <w:rPr>
          <w:rFonts w:ascii="Calibri" w:hAnsi="Calibri" w:cs="Calibri"/>
          <w:sz w:val="22"/>
          <w:szCs w:val="22"/>
        </w:rPr>
        <w:t>APENAS PARA OS LOTES 28, 29, 30, 31 E 32</w:t>
      </w:r>
      <w:r w:rsidR="009A531B">
        <w:rPr>
          <w:rFonts w:ascii="Calibri" w:hAnsi="Calibri" w:cs="Calibri"/>
          <w:sz w:val="22"/>
          <w:szCs w:val="22"/>
        </w:rPr>
        <w:t>)</w:t>
      </w:r>
    </w:p>
    <w:p w14:paraId="0928BD48" w14:textId="77777777" w:rsidR="00AA107D" w:rsidRPr="00843F9E" w:rsidRDefault="00AA107D" w:rsidP="00AA107D">
      <w:pPr>
        <w:jc w:val="both"/>
        <w:rPr>
          <w:rFonts w:asciiTheme="minorHAnsi" w:hAnsiTheme="minorHAnsi"/>
          <w:sz w:val="22"/>
          <w:szCs w:val="22"/>
        </w:rPr>
      </w:pPr>
    </w:p>
    <w:p w14:paraId="4038016A" w14:textId="77777777" w:rsidR="00AA107D" w:rsidRDefault="00AA107D" w:rsidP="00AA107D">
      <w:pPr>
        <w:pStyle w:val="font5"/>
        <w:tabs>
          <w:tab w:val="left" w:pos="8289"/>
        </w:tabs>
        <w:spacing w:before="0" w:after="0" w:line="360" w:lineRule="auto"/>
        <w:jc w:val="both"/>
        <w:rPr>
          <w:rFonts w:asciiTheme="minorHAnsi" w:hAnsiTheme="minorHAnsi" w:cstheme="minorHAnsi"/>
          <w:sz w:val="24"/>
          <w:szCs w:val="24"/>
        </w:rPr>
      </w:pPr>
    </w:p>
    <w:p w14:paraId="3F9B1D78" w14:textId="7E0AFFE5" w:rsidR="00AA107D" w:rsidRDefault="00AA107D" w:rsidP="00AA107D">
      <w:pPr>
        <w:pStyle w:val="font5"/>
        <w:tabs>
          <w:tab w:val="left" w:pos="8289"/>
        </w:tabs>
        <w:spacing w:before="0"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Declaramos que </w:t>
      </w:r>
      <w:r w:rsidRPr="00AA107D">
        <w:rPr>
          <w:rFonts w:asciiTheme="minorHAnsi" w:hAnsiTheme="minorHAnsi" w:cstheme="minorHAnsi"/>
          <w:sz w:val="24"/>
          <w:szCs w:val="24"/>
        </w:rPr>
        <w:t>na data prevista para a assinatura do contrato</w:t>
      </w:r>
      <w:r>
        <w:rPr>
          <w:rFonts w:asciiTheme="minorHAnsi" w:hAnsiTheme="minorHAnsi" w:cstheme="minorHAnsi"/>
          <w:sz w:val="24"/>
          <w:szCs w:val="24"/>
        </w:rPr>
        <w:t xml:space="preserve"> possuiremos</w:t>
      </w:r>
      <w:r w:rsidRPr="00AA107D">
        <w:rPr>
          <w:rFonts w:asciiTheme="minorHAnsi" w:hAnsiTheme="minorHAnsi" w:cstheme="minorHAnsi"/>
          <w:sz w:val="24"/>
          <w:szCs w:val="24"/>
        </w:rPr>
        <w:t xml:space="preserve"> responsável técnico, na qualidade de engenheiro civil ou outro profissional habilitado, com registro no CREA</w:t>
      </w:r>
      <w:r>
        <w:rPr>
          <w:rFonts w:asciiTheme="minorHAnsi" w:hAnsiTheme="minorHAnsi" w:cstheme="minorHAnsi"/>
          <w:sz w:val="24"/>
          <w:szCs w:val="24"/>
        </w:rPr>
        <w:t xml:space="preserve"> ou Conselho Afim</w:t>
      </w:r>
      <w:r w:rsidRPr="00AA107D">
        <w:rPr>
          <w:rFonts w:asciiTheme="minorHAnsi" w:hAnsiTheme="minorHAnsi" w:cstheme="minorHAnsi"/>
          <w:sz w:val="24"/>
          <w:szCs w:val="24"/>
        </w:rPr>
        <w:t xml:space="preserve">, o qual será responsável pela execução do objeto. </w:t>
      </w:r>
    </w:p>
    <w:p w14:paraId="3CC655E4" w14:textId="77777777" w:rsidR="00AA107D" w:rsidRDefault="00AA107D" w:rsidP="00AA107D">
      <w:pPr>
        <w:pStyle w:val="font5"/>
        <w:tabs>
          <w:tab w:val="left" w:pos="8289"/>
        </w:tabs>
        <w:spacing w:before="0" w:after="0"/>
        <w:jc w:val="both"/>
        <w:rPr>
          <w:rFonts w:asciiTheme="minorHAnsi" w:hAnsiTheme="minorHAnsi" w:cstheme="minorHAnsi"/>
          <w:sz w:val="24"/>
          <w:szCs w:val="24"/>
        </w:rPr>
      </w:pPr>
    </w:p>
    <w:p w14:paraId="1FD9E8BE" w14:textId="77777777" w:rsidR="00AA107D" w:rsidRDefault="00AA107D" w:rsidP="00AA107D">
      <w:pPr>
        <w:pStyle w:val="font5"/>
        <w:tabs>
          <w:tab w:val="left" w:pos="8289"/>
        </w:tabs>
        <w:spacing w:before="0" w:after="0"/>
        <w:jc w:val="both"/>
        <w:rPr>
          <w:rFonts w:asciiTheme="minorHAnsi" w:hAnsiTheme="minorHAnsi" w:cstheme="minorHAnsi"/>
          <w:sz w:val="24"/>
          <w:szCs w:val="24"/>
        </w:rPr>
      </w:pPr>
      <w:r>
        <w:rPr>
          <w:rFonts w:asciiTheme="minorHAnsi" w:hAnsiTheme="minorHAnsi" w:cstheme="minorHAnsi"/>
          <w:sz w:val="24"/>
          <w:szCs w:val="24"/>
        </w:rPr>
        <w:tab/>
      </w:r>
    </w:p>
    <w:p w14:paraId="05C27D7F" w14:textId="5D1F664A" w:rsidR="00AA107D" w:rsidRDefault="00AA107D" w:rsidP="00AA107D">
      <w:pPr>
        <w:spacing w:line="360" w:lineRule="auto"/>
        <w:jc w:val="right"/>
        <w:rPr>
          <w:rFonts w:asciiTheme="minorHAnsi" w:hAnsiTheme="minorHAnsi" w:cstheme="minorHAnsi"/>
        </w:rPr>
      </w:pPr>
      <w:r>
        <w:rPr>
          <w:rFonts w:asciiTheme="minorHAnsi" w:hAnsiTheme="minorHAnsi" w:cstheme="minorHAnsi"/>
        </w:rPr>
        <w:t xml:space="preserve">__________________________, ____ de ________________ </w:t>
      </w:r>
      <w:proofErr w:type="spellStart"/>
      <w:r>
        <w:rPr>
          <w:rFonts w:asciiTheme="minorHAnsi" w:hAnsiTheme="minorHAnsi" w:cstheme="minorHAnsi"/>
        </w:rPr>
        <w:t>de</w:t>
      </w:r>
      <w:proofErr w:type="spellEnd"/>
      <w:r>
        <w:rPr>
          <w:rFonts w:asciiTheme="minorHAnsi" w:hAnsiTheme="minorHAnsi" w:cstheme="minorHAnsi"/>
        </w:rPr>
        <w:t xml:space="preserve"> 2025.</w:t>
      </w:r>
    </w:p>
    <w:p w14:paraId="115514A8" w14:textId="77777777" w:rsidR="00AA107D" w:rsidRDefault="00AA107D" w:rsidP="00AA107D">
      <w:pPr>
        <w:pStyle w:val="Cabealho"/>
        <w:tabs>
          <w:tab w:val="left" w:pos="708"/>
        </w:tabs>
        <w:jc w:val="both"/>
        <w:rPr>
          <w:rFonts w:asciiTheme="minorHAnsi" w:hAnsiTheme="minorHAnsi" w:cstheme="minorHAnsi"/>
          <w:sz w:val="24"/>
          <w:szCs w:val="24"/>
          <w:lang w:val="pt-BR"/>
        </w:rPr>
      </w:pPr>
    </w:p>
    <w:p w14:paraId="08062842" w14:textId="77777777" w:rsidR="00AA107D" w:rsidRDefault="00AA107D" w:rsidP="00AA107D">
      <w:pPr>
        <w:pStyle w:val="Corpodetexto"/>
        <w:tabs>
          <w:tab w:val="clear" w:pos="3600"/>
          <w:tab w:val="left" w:pos="142"/>
        </w:tabs>
        <w:jc w:val="center"/>
        <w:rPr>
          <w:rFonts w:asciiTheme="minorHAnsi" w:hAnsiTheme="minorHAnsi" w:cstheme="minorHAnsi"/>
          <w:szCs w:val="24"/>
        </w:rPr>
      </w:pPr>
      <w:r>
        <w:rPr>
          <w:rFonts w:asciiTheme="minorHAnsi" w:hAnsiTheme="minorHAnsi" w:cstheme="minorHAnsi"/>
          <w:szCs w:val="24"/>
        </w:rPr>
        <w:t>Nome, cargo e assinatura</w:t>
      </w:r>
    </w:p>
    <w:p w14:paraId="6F431A6E" w14:textId="77777777" w:rsidR="00AA107D" w:rsidRDefault="00AA107D" w:rsidP="00AA107D">
      <w:pPr>
        <w:tabs>
          <w:tab w:val="left" w:pos="142"/>
        </w:tabs>
        <w:jc w:val="center"/>
        <w:rPr>
          <w:rFonts w:asciiTheme="minorHAnsi" w:hAnsiTheme="minorHAnsi"/>
          <w:b/>
        </w:rPr>
      </w:pPr>
      <w:r>
        <w:rPr>
          <w:rFonts w:asciiTheme="minorHAnsi" w:hAnsiTheme="minorHAnsi" w:cstheme="minorHAnsi"/>
        </w:rPr>
        <w:t>Razão Social da empresa</w:t>
      </w:r>
    </w:p>
    <w:p w14:paraId="5ADF9871" w14:textId="77777777" w:rsidR="00AA107D" w:rsidRDefault="00AA107D" w:rsidP="00084EA2">
      <w:pPr>
        <w:pStyle w:val="EspSubTitulo1Char"/>
        <w:suppressAutoHyphens/>
        <w:spacing w:before="0" w:after="0"/>
        <w:jc w:val="center"/>
        <w:rPr>
          <w:rFonts w:ascii="Calibri" w:hAnsi="Calibri"/>
          <w:szCs w:val="22"/>
        </w:rPr>
      </w:pPr>
    </w:p>
    <w:p w14:paraId="36994F70" w14:textId="77777777" w:rsidR="00AA107D" w:rsidRDefault="00AA107D" w:rsidP="00084EA2">
      <w:pPr>
        <w:pStyle w:val="EspSubTitulo1Char"/>
        <w:suppressAutoHyphens/>
        <w:spacing w:before="0" w:after="0"/>
        <w:jc w:val="center"/>
        <w:rPr>
          <w:rFonts w:ascii="Calibri" w:hAnsi="Calibri"/>
          <w:szCs w:val="22"/>
        </w:rPr>
      </w:pPr>
    </w:p>
    <w:p w14:paraId="5A6F0488" w14:textId="77777777" w:rsidR="00AA107D" w:rsidRDefault="00AA107D" w:rsidP="00084EA2">
      <w:pPr>
        <w:pStyle w:val="EspSubTitulo1Char"/>
        <w:suppressAutoHyphens/>
        <w:spacing w:before="0" w:after="0"/>
        <w:jc w:val="center"/>
        <w:rPr>
          <w:rFonts w:ascii="Calibri" w:hAnsi="Calibri"/>
          <w:szCs w:val="22"/>
        </w:rPr>
      </w:pPr>
    </w:p>
    <w:p w14:paraId="5A1C9DA2" w14:textId="77777777" w:rsidR="00AA107D" w:rsidRDefault="00AA107D" w:rsidP="00084EA2">
      <w:pPr>
        <w:pStyle w:val="EspSubTitulo1Char"/>
        <w:suppressAutoHyphens/>
        <w:spacing w:before="0" w:after="0"/>
        <w:jc w:val="center"/>
        <w:rPr>
          <w:rFonts w:ascii="Calibri" w:hAnsi="Calibri"/>
          <w:szCs w:val="22"/>
        </w:rPr>
      </w:pPr>
    </w:p>
    <w:p w14:paraId="7E70B536" w14:textId="77777777" w:rsidR="00AA107D" w:rsidRDefault="00AA107D" w:rsidP="00084EA2">
      <w:pPr>
        <w:pStyle w:val="EspSubTitulo1Char"/>
        <w:suppressAutoHyphens/>
        <w:spacing w:before="0" w:after="0"/>
        <w:jc w:val="center"/>
        <w:rPr>
          <w:rFonts w:ascii="Calibri" w:hAnsi="Calibri"/>
          <w:szCs w:val="22"/>
        </w:rPr>
      </w:pPr>
    </w:p>
    <w:p w14:paraId="17BE204D" w14:textId="77777777" w:rsidR="00AA107D" w:rsidRPr="005711D8" w:rsidRDefault="00AA107D" w:rsidP="00084EA2">
      <w:pPr>
        <w:pStyle w:val="EspSubTitulo1Char"/>
        <w:suppressAutoHyphens/>
        <w:spacing w:before="0" w:after="0"/>
        <w:jc w:val="center"/>
        <w:rPr>
          <w:rFonts w:ascii="Calibri" w:hAnsi="Calibri" w:cs="Calibri"/>
        </w:rPr>
      </w:pPr>
    </w:p>
    <w:sectPr w:rsidR="00AA107D"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60E8A714" w:rsidR="00AE7910" w:rsidRDefault="00AE7910" w:rsidP="00352F71">
    <w:pPr>
      <w:pStyle w:val="Rodap"/>
      <w:tabs>
        <w:tab w:val="clear" w:pos="4419"/>
        <w:tab w:val="center" w:pos="0"/>
      </w:tabs>
      <w:rPr>
        <w:color w:val="0000FF"/>
        <w:sz w:val="14"/>
      </w:rPr>
    </w:pPr>
    <w:r>
      <w:rPr>
        <w:sz w:val="14"/>
      </w:rPr>
      <w:t xml:space="preserve">PE </w:t>
    </w:r>
    <w:r w:rsidR="00A87CE2" w:rsidRPr="00C745AD">
      <w:rPr>
        <w:sz w:val="14"/>
      </w:rPr>
      <w:t>0911</w:t>
    </w:r>
    <w:r w:rsidRPr="00C745AD">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8" name="Imagem 8"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8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5A83"/>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5555"/>
    <w:rsid w:val="00086A14"/>
    <w:rsid w:val="00087B95"/>
    <w:rsid w:val="00090343"/>
    <w:rsid w:val="00094A34"/>
    <w:rsid w:val="00095A81"/>
    <w:rsid w:val="0009650D"/>
    <w:rsid w:val="00097E5C"/>
    <w:rsid w:val="000A1426"/>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171C"/>
    <w:rsid w:val="00145826"/>
    <w:rsid w:val="00145C13"/>
    <w:rsid w:val="001500A5"/>
    <w:rsid w:val="001511A5"/>
    <w:rsid w:val="0015401A"/>
    <w:rsid w:val="00154ACB"/>
    <w:rsid w:val="0015553C"/>
    <w:rsid w:val="00156846"/>
    <w:rsid w:val="00156B8C"/>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9747D"/>
    <w:rsid w:val="001A21FE"/>
    <w:rsid w:val="001A25ED"/>
    <w:rsid w:val="001A794A"/>
    <w:rsid w:val="001A7F5F"/>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2745A"/>
    <w:rsid w:val="002312F4"/>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3D2"/>
    <w:rsid w:val="0032145D"/>
    <w:rsid w:val="00322E6D"/>
    <w:rsid w:val="00326BEB"/>
    <w:rsid w:val="00327EC7"/>
    <w:rsid w:val="003324C9"/>
    <w:rsid w:val="00332592"/>
    <w:rsid w:val="00333F74"/>
    <w:rsid w:val="00335C42"/>
    <w:rsid w:val="0034514C"/>
    <w:rsid w:val="00346094"/>
    <w:rsid w:val="00346365"/>
    <w:rsid w:val="003509C7"/>
    <w:rsid w:val="00351ACE"/>
    <w:rsid w:val="003521C6"/>
    <w:rsid w:val="00352B0F"/>
    <w:rsid w:val="00352E47"/>
    <w:rsid w:val="00352F71"/>
    <w:rsid w:val="003565E8"/>
    <w:rsid w:val="003574A9"/>
    <w:rsid w:val="003576B4"/>
    <w:rsid w:val="003618FC"/>
    <w:rsid w:val="00365071"/>
    <w:rsid w:val="003660A0"/>
    <w:rsid w:val="0037169D"/>
    <w:rsid w:val="0037322A"/>
    <w:rsid w:val="003758E6"/>
    <w:rsid w:val="003763FF"/>
    <w:rsid w:val="00380688"/>
    <w:rsid w:val="0038099E"/>
    <w:rsid w:val="003822AB"/>
    <w:rsid w:val="0038320F"/>
    <w:rsid w:val="00384C08"/>
    <w:rsid w:val="00385002"/>
    <w:rsid w:val="003909D2"/>
    <w:rsid w:val="00391C7F"/>
    <w:rsid w:val="00392AAE"/>
    <w:rsid w:val="003958BD"/>
    <w:rsid w:val="003966CB"/>
    <w:rsid w:val="003A04F8"/>
    <w:rsid w:val="003A2D35"/>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B710F"/>
    <w:rsid w:val="003C0336"/>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457F"/>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6E57"/>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14F"/>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648"/>
    <w:rsid w:val="00567C5D"/>
    <w:rsid w:val="00567FCF"/>
    <w:rsid w:val="005711D8"/>
    <w:rsid w:val="0057131B"/>
    <w:rsid w:val="00572C36"/>
    <w:rsid w:val="00575407"/>
    <w:rsid w:val="00575CFD"/>
    <w:rsid w:val="0057616B"/>
    <w:rsid w:val="00577ED2"/>
    <w:rsid w:val="005810B7"/>
    <w:rsid w:val="0058342E"/>
    <w:rsid w:val="00583D2C"/>
    <w:rsid w:val="00585EFA"/>
    <w:rsid w:val="00590887"/>
    <w:rsid w:val="0059410A"/>
    <w:rsid w:val="00595463"/>
    <w:rsid w:val="0059571B"/>
    <w:rsid w:val="005A0C61"/>
    <w:rsid w:val="005A450F"/>
    <w:rsid w:val="005A524C"/>
    <w:rsid w:val="005A60E9"/>
    <w:rsid w:val="005B0A0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071E"/>
    <w:rsid w:val="005F1B94"/>
    <w:rsid w:val="005F1C5C"/>
    <w:rsid w:val="005F28ED"/>
    <w:rsid w:val="005F2F7F"/>
    <w:rsid w:val="005F5A62"/>
    <w:rsid w:val="005F7704"/>
    <w:rsid w:val="00601E84"/>
    <w:rsid w:val="006024A0"/>
    <w:rsid w:val="006040DD"/>
    <w:rsid w:val="00607BA6"/>
    <w:rsid w:val="0061497A"/>
    <w:rsid w:val="00615073"/>
    <w:rsid w:val="00615F6D"/>
    <w:rsid w:val="00617433"/>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798"/>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417"/>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1022"/>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31CC"/>
    <w:rsid w:val="009065E8"/>
    <w:rsid w:val="00907ACE"/>
    <w:rsid w:val="00912CA0"/>
    <w:rsid w:val="009134AC"/>
    <w:rsid w:val="009139B5"/>
    <w:rsid w:val="00913C73"/>
    <w:rsid w:val="00913E80"/>
    <w:rsid w:val="00915A6D"/>
    <w:rsid w:val="009175EF"/>
    <w:rsid w:val="00921212"/>
    <w:rsid w:val="00922018"/>
    <w:rsid w:val="0092236E"/>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531B"/>
    <w:rsid w:val="009A70BA"/>
    <w:rsid w:val="009A7933"/>
    <w:rsid w:val="009A7F89"/>
    <w:rsid w:val="009B05CD"/>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695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68EB"/>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87CE2"/>
    <w:rsid w:val="00A900CA"/>
    <w:rsid w:val="00A91810"/>
    <w:rsid w:val="00A91F19"/>
    <w:rsid w:val="00A92D9E"/>
    <w:rsid w:val="00A94E47"/>
    <w:rsid w:val="00A976E5"/>
    <w:rsid w:val="00A97C1C"/>
    <w:rsid w:val="00AA107D"/>
    <w:rsid w:val="00AA13C7"/>
    <w:rsid w:val="00AA2CEC"/>
    <w:rsid w:val="00AB23E9"/>
    <w:rsid w:val="00AB2963"/>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066F"/>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5EDE"/>
    <w:rsid w:val="00C468CF"/>
    <w:rsid w:val="00C50B66"/>
    <w:rsid w:val="00C52D78"/>
    <w:rsid w:val="00C54AE2"/>
    <w:rsid w:val="00C55772"/>
    <w:rsid w:val="00C57E76"/>
    <w:rsid w:val="00C621B8"/>
    <w:rsid w:val="00C62229"/>
    <w:rsid w:val="00C71B98"/>
    <w:rsid w:val="00C71BCC"/>
    <w:rsid w:val="00C725CA"/>
    <w:rsid w:val="00C745AD"/>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29E"/>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510"/>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08C6"/>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B7A6E"/>
    <w:rsid w:val="00EC273A"/>
    <w:rsid w:val="00ED124B"/>
    <w:rsid w:val="00ED285B"/>
    <w:rsid w:val="00ED53ED"/>
    <w:rsid w:val="00ED57B5"/>
    <w:rsid w:val="00EE1197"/>
    <w:rsid w:val="00EE2550"/>
    <w:rsid w:val="00EE2CB1"/>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6FDD"/>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550A"/>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qFormat/>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uiPriority w:val="99"/>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uiPriority w:val="99"/>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uiPriority w:val="99"/>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uiPriority w:val="99"/>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171378754">
      <w:bodyDiv w:val="1"/>
      <w:marLeft w:val="0"/>
      <w:marRight w:val="0"/>
      <w:marTop w:val="0"/>
      <w:marBottom w:val="0"/>
      <w:divBdr>
        <w:top w:val="none" w:sz="0" w:space="0" w:color="auto"/>
        <w:left w:val="none" w:sz="0" w:space="0" w:color="auto"/>
        <w:bottom w:val="none" w:sz="0" w:space="0" w:color="auto"/>
        <w:right w:val="none" w:sz="0" w:space="0" w:color="auto"/>
      </w:divBdr>
      <w:divsChild>
        <w:div w:id="327095676">
          <w:marLeft w:val="0"/>
          <w:marRight w:val="0"/>
          <w:marTop w:val="15"/>
          <w:marBottom w:val="0"/>
          <w:divBdr>
            <w:top w:val="single" w:sz="48" w:space="0" w:color="auto"/>
            <w:left w:val="single" w:sz="48" w:space="0" w:color="auto"/>
            <w:bottom w:val="single" w:sz="48" w:space="0" w:color="auto"/>
            <w:right w:val="single" w:sz="48" w:space="0" w:color="auto"/>
          </w:divBdr>
          <w:divsChild>
            <w:div w:id="1102530245">
              <w:marLeft w:val="0"/>
              <w:marRight w:val="0"/>
              <w:marTop w:val="0"/>
              <w:marBottom w:val="0"/>
              <w:divBdr>
                <w:top w:val="none" w:sz="0" w:space="0" w:color="auto"/>
                <w:left w:val="none" w:sz="0" w:space="0" w:color="auto"/>
                <w:bottom w:val="none" w:sz="0" w:space="0" w:color="auto"/>
                <w:right w:val="none" w:sz="0" w:space="0" w:color="auto"/>
              </w:divBdr>
            </w:div>
          </w:divsChild>
        </w:div>
        <w:div w:id="1366248510">
          <w:marLeft w:val="0"/>
          <w:marRight w:val="0"/>
          <w:marTop w:val="15"/>
          <w:marBottom w:val="0"/>
          <w:divBdr>
            <w:top w:val="single" w:sz="48" w:space="0" w:color="auto"/>
            <w:left w:val="single" w:sz="48" w:space="0" w:color="auto"/>
            <w:bottom w:val="single" w:sz="48" w:space="0" w:color="auto"/>
            <w:right w:val="single" w:sz="48" w:space="0" w:color="auto"/>
          </w:divBdr>
          <w:divsChild>
            <w:div w:id="85311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647054128">
      <w:bodyDiv w:val="1"/>
      <w:marLeft w:val="0"/>
      <w:marRight w:val="0"/>
      <w:marTop w:val="0"/>
      <w:marBottom w:val="0"/>
      <w:divBdr>
        <w:top w:val="none" w:sz="0" w:space="0" w:color="auto"/>
        <w:left w:val="none" w:sz="0" w:space="0" w:color="auto"/>
        <w:bottom w:val="none" w:sz="0" w:space="0" w:color="auto"/>
        <w:right w:val="none" w:sz="0" w:space="0" w:color="auto"/>
      </w:divBdr>
      <w:divsChild>
        <w:div w:id="1114983619">
          <w:marLeft w:val="0"/>
          <w:marRight w:val="0"/>
          <w:marTop w:val="15"/>
          <w:marBottom w:val="0"/>
          <w:divBdr>
            <w:top w:val="single" w:sz="48" w:space="0" w:color="auto"/>
            <w:left w:val="single" w:sz="48" w:space="0" w:color="auto"/>
            <w:bottom w:val="single" w:sz="48" w:space="0" w:color="auto"/>
            <w:right w:val="single" w:sz="48" w:space="0" w:color="auto"/>
          </w:divBdr>
          <w:divsChild>
            <w:div w:id="12945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32732257">
      <w:bodyDiv w:val="1"/>
      <w:marLeft w:val="0"/>
      <w:marRight w:val="0"/>
      <w:marTop w:val="0"/>
      <w:marBottom w:val="0"/>
      <w:divBdr>
        <w:top w:val="none" w:sz="0" w:space="0" w:color="auto"/>
        <w:left w:val="none" w:sz="0" w:space="0" w:color="auto"/>
        <w:bottom w:val="none" w:sz="0" w:space="0" w:color="auto"/>
        <w:right w:val="none" w:sz="0" w:space="0" w:color="auto"/>
      </w:divBdr>
      <w:divsChild>
        <w:div w:id="1170565629">
          <w:marLeft w:val="0"/>
          <w:marRight w:val="0"/>
          <w:marTop w:val="15"/>
          <w:marBottom w:val="0"/>
          <w:divBdr>
            <w:top w:val="single" w:sz="48" w:space="0" w:color="auto"/>
            <w:left w:val="single" w:sz="48" w:space="0" w:color="auto"/>
            <w:bottom w:val="single" w:sz="48" w:space="0" w:color="auto"/>
            <w:right w:val="single" w:sz="48" w:space="0" w:color="auto"/>
          </w:divBdr>
          <w:divsChild>
            <w:div w:id="67600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F537A"/>
    <w:rsid w:val="0014171C"/>
    <w:rsid w:val="00163184"/>
    <w:rsid w:val="002611AB"/>
    <w:rsid w:val="003F7607"/>
    <w:rsid w:val="004149CD"/>
    <w:rsid w:val="0043457F"/>
    <w:rsid w:val="004B2F91"/>
    <w:rsid w:val="00505832"/>
    <w:rsid w:val="0054441A"/>
    <w:rsid w:val="00567648"/>
    <w:rsid w:val="005B0A09"/>
    <w:rsid w:val="005F14F9"/>
    <w:rsid w:val="006738B0"/>
    <w:rsid w:val="00695DD5"/>
    <w:rsid w:val="006D7639"/>
    <w:rsid w:val="00712F71"/>
    <w:rsid w:val="00891022"/>
    <w:rsid w:val="008F6EA5"/>
    <w:rsid w:val="00930EA8"/>
    <w:rsid w:val="009A05A2"/>
    <w:rsid w:val="00A1342A"/>
    <w:rsid w:val="00A3182D"/>
    <w:rsid w:val="00AA7AFB"/>
    <w:rsid w:val="00B4559A"/>
    <w:rsid w:val="00BA2BC2"/>
    <w:rsid w:val="00DC2A55"/>
    <w:rsid w:val="00E17B52"/>
    <w:rsid w:val="00E408C6"/>
    <w:rsid w:val="00F11930"/>
    <w:rsid w:val="00F2680D"/>
    <w:rsid w:val="00F3313F"/>
    <w:rsid w:val="00F50A63"/>
    <w:rsid w:val="00F549D1"/>
    <w:rsid w:val="00FC4705"/>
    <w:rsid w:val="00FD54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1973</TotalTime>
  <Pages>27</Pages>
  <Words>11934</Words>
  <Characters>64445</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76227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127</cp:revision>
  <cp:lastPrinted>2025-07-10T21:06:00Z</cp:lastPrinted>
  <dcterms:created xsi:type="dcterms:W3CDTF">2020-05-14T18:48:00Z</dcterms:created>
  <dcterms:modified xsi:type="dcterms:W3CDTF">2025-07-10T21:06:00Z</dcterms:modified>
</cp:coreProperties>
</file>